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563" w:rsidRPr="00BD3FA1" w:rsidRDefault="00AB36DB" w:rsidP="00AF75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 New Roman"/>
          <w:sz w:val="20"/>
          <w:szCs w:val="20"/>
          <w:lang w:val="sq-AL"/>
        </w:rPr>
      </w:pPr>
      <w:r>
        <w:rPr>
          <w:rFonts w:asciiTheme="majorHAnsi" w:hAnsiTheme="majorHAnsi" w:cs="Cambria"/>
          <w:noProof/>
          <w:sz w:val="20"/>
          <w:szCs w:val="20"/>
        </w:rPr>
        <w:drawing>
          <wp:anchor distT="0" distB="0" distL="114300" distR="114300" simplePos="0" relativeHeight="251658752" behindDoc="1" locked="0" layoutInCell="1" allowOverlap="1" wp14:anchorId="78B4EC64" wp14:editId="4FDDB4DC">
            <wp:simplePos x="0" y="0"/>
            <wp:positionH relativeFrom="column">
              <wp:posOffset>1971675</wp:posOffset>
            </wp:positionH>
            <wp:positionV relativeFrom="paragraph">
              <wp:posOffset>-895350</wp:posOffset>
            </wp:positionV>
            <wp:extent cx="1676400" cy="676275"/>
            <wp:effectExtent l="0" t="0" r="0" b="0"/>
            <wp:wrapTight wrapText="bothSides">
              <wp:wrapPolygon edited="0">
                <wp:start x="245" y="0"/>
                <wp:lineTo x="0" y="9735"/>
                <wp:lineTo x="0" y="20079"/>
                <wp:lineTo x="2209" y="20687"/>
                <wp:lineTo x="14482" y="21296"/>
                <wp:lineTo x="21355" y="21296"/>
                <wp:lineTo x="21355" y="10344"/>
                <wp:lineTo x="21109" y="0"/>
                <wp:lineTo x="245" y="0"/>
              </wp:wrapPolygon>
            </wp:wrapTight>
            <wp:docPr id="2" name="Picture 2" descr="C:\Users\OnLine\AppData\Local\Microsoft\Windows\INetCache\Content.Word\Llogo pa backrou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nLine\AppData\Local\Microsoft\Windows\INetCache\Content.Word\Llogo pa backroun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7563" w:rsidRPr="00BD3FA1">
        <w:rPr>
          <w:rFonts w:asciiTheme="majorHAnsi" w:hAnsiTheme="majorHAnsi" w:cs="Cambria"/>
          <w:sz w:val="20"/>
          <w:szCs w:val="20"/>
          <w:lang w:val="sq-AL"/>
        </w:rPr>
        <w:t>________________</w:t>
      </w:r>
      <w:r w:rsidR="0011356D" w:rsidRPr="00BD3FA1">
        <w:rPr>
          <w:rFonts w:asciiTheme="majorHAnsi" w:hAnsiTheme="majorHAnsi" w:cs="Cambria"/>
          <w:sz w:val="20"/>
          <w:szCs w:val="20"/>
          <w:lang w:val="sq-AL"/>
        </w:rPr>
        <w:t>______</w:t>
      </w:r>
      <w:r w:rsidR="00AF7563" w:rsidRPr="00BD3FA1">
        <w:rPr>
          <w:rFonts w:asciiTheme="majorHAnsi" w:hAnsiTheme="majorHAnsi" w:cs="Cambria"/>
          <w:sz w:val="20"/>
          <w:szCs w:val="20"/>
          <w:lang w:val="sq-AL"/>
        </w:rPr>
        <w:t>____</w:t>
      </w:r>
      <w:r w:rsidR="0011356D" w:rsidRPr="00BD3FA1">
        <w:rPr>
          <w:rFonts w:asciiTheme="majorHAnsi" w:hAnsiTheme="majorHAnsi" w:cs="Cambria"/>
          <w:sz w:val="20"/>
          <w:szCs w:val="20"/>
          <w:lang w:val="sq-AL"/>
        </w:rPr>
        <w:t>______</w:t>
      </w:r>
      <w:r w:rsidR="00AF7563" w:rsidRPr="00BD3FA1">
        <w:rPr>
          <w:rFonts w:asciiTheme="majorHAnsi" w:hAnsiTheme="majorHAnsi" w:cs="Cambria"/>
          <w:sz w:val="20"/>
          <w:szCs w:val="20"/>
          <w:lang w:val="sq-AL"/>
        </w:rPr>
        <w:t>________</w:t>
      </w:r>
      <w:r w:rsidR="0011356D" w:rsidRPr="00BD3FA1">
        <w:rPr>
          <w:rFonts w:asciiTheme="majorHAnsi" w:hAnsiTheme="majorHAnsi" w:cs="Cambria"/>
          <w:sz w:val="20"/>
          <w:szCs w:val="20"/>
          <w:lang w:val="sq-AL"/>
        </w:rPr>
        <w:t>__</w:t>
      </w:r>
      <w:r w:rsidR="00936D29">
        <w:rPr>
          <w:rFonts w:asciiTheme="majorHAnsi" w:hAnsiTheme="majorHAnsi" w:cs="Cambria"/>
          <w:sz w:val="20"/>
          <w:szCs w:val="20"/>
          <w:lang w:val="sq-AL"/>
        </w:rPr>
        <w:t xml:space="preserve"> </w:t>
      </w:r>
      <w:r w:rsidR="00AF7563" w:rsidRPr="00BD3FA1">
        <w:rPr>
          <w:rFonts w:asciiTheme="majorHAnsi" w:hAnsiTheme="majorHAnsi" w:cs="Cambria"/>
          <w:b/>
          <w:bCs/>
          <w:sz w:val="20"/>
          <w:szCs w:val="20"/>
          <w:lang w:val="sq-AL"/>
        </w:rPr>
        <w:t xml:space="preserve">NISMA </w:t>
      </w:r>
      <w:r w:rsidR="00936D29">
        <w:rPr>
          <w:rFonts w:asciiTheme="majorHAnsi" w:hAnsiTheme="majorHAnsi" w:cs="Cambria"/>
          <w:b/>
          <w:bCs/>
          <w:sz w:val="20"/>
          <w:szCs w:val="20"/>
          <w:lang w:val="sq-AL"/>
        </w:rPr>
        <w:t xml:space="preserve">Socialdemokrate </w:t>
      </w:r>
      <w:r w:rsidR="00AF7563" w:rsidRPr="00BD3FA1">
        <w:rPr>
          <w:rFonts w:asciiTheme="majorHAnsi" w:hAnsiTheme="majorHAnsi" w:cs="Cambria"/>
          <w:sz w:val="20"/>
          <w:szCs w:val="20"/>
          <w:lang w:val="sq-AL"/>
        </w:rPr>
        <w:t>______</w:t>
      </w:r>
      <w:r w:rsidR="0011356D" w:rsidRPr="00BD3FA1">
        <w:rPr>
          <w:rFonts w:asciiTheme="majorHAnsi" w:hAnsiTheme="majorHAnsi" w:cs="Cambria"/>
          <w:sz w:val="20"/>
          <w:szCs w:val="20"/>
          <w:lang w:val="sq-AL"/>
        </w:rPr>
        <w:t>____________</w:t>
      </w:r>
      <w:r w:rsidR="00AF7563" w:rsidRPr="00BD3FA1">
        <w:rPr>
          <w:rFonts w:asciiTheme="majorHAnsi" w:hAnsiTheme="majorHAnsi" w:cs="Cambria"/>
          <w:sz w:val="20"/>
          <w:szCs w:val="20"/>
          <w:lang w:val="sq-AL"/>
        </w:rPr>
        <w:t>___________________________</w:t>
      </w:r>
      <w:bookmarkStart w:id="0" w:name="_GoBack"/>
      <w:bookmarkEnd w:id="0"/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sz w:val="36"/>
          <w:szCs w:val="36"/>
          <w:lang w:val="sq-AL"/>
        </w:rPr>
      </w:pPr>
    </w:p>
    <w:p w:rsidR="007F79F6" w:rsidRPr="00BD3FA1" w:rsidRDefault="00AD5903" w:rsidP="00AD5903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bCs/>
          <w:sz w:val="32"/>
          <w:szCs w:val="32"/>
          <w:lang w:val="sq-AL"/>
        </w:rPr>
      </w:pPr>
      <w:r w:rsidRPr="00BD3FA1">
        <w:rPr>
          <w:rFonts w:ascii="Cambria" w:hAnsi="Cambria" w:cs="Cambria"/>
          <w:b/>
          <w:bCs/>
          <w:sz w:val="32"/>
          <w:szCs w:val="32"/>
          <w:lang w:val="sq-AL"/>
        </w:rPr>
        <w:t xml:space="preserve">                                               </w:t>
      </w:r>
    </w:p>
    <w:p w:rsidR="00AF7563" w:rsidRPr="00BD3FA1" w:rsidRDefault="001B0038" w:rsidP="001B0038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44"/>
          <w:szCs w:val="44"/>
          <w:lang w:val="sq-AL"/>
        </w:rPr>
      </w:pPr>
      <w:r w:rsidRPr="00BD3FA1">
        <w:rPr>
          <w:rFonts w:ascii="Cambria" w:hAnsi="Cambria" w:cs="Cambria"/>
          <w:b/>
          <w:bCs/>
          <w:sz w:val="44"/>
          <w:szCs w:val="44"/>
          <w:lang w:val="sq-AL"/>
        </w:rPr>
        <w:t xml:space="preserve">                                  </w:t>
      </w:r>
      <w:r w:rsidR="00AF7563" w:rsidRPr="00BD3FA1">
        <w:rPr>
          <w:rFonts w:ascii="Cambria" w:hAnsi="Cambria" w:cs="Cambria"/>
          <w:b/>
          <w:bCs/>
          <w:sz w:val="44"/>
          <w:szCs w:val="44"/>
          <w:lang w:val="sq-AL"/>
        </w:rPr>
        <w:t>S</w:t>
      </w:r>
      <w:r w:rsidR="007F79F6" w:rsidRPr="00BD3FA1">
        <w:rPr>
          <w:rFonts w:ascii="Cambria" w:hAnsi="Cambria" w:cs="Cambria"/>
          <w:b/>
          <w:bCs/>
          <w:sz w:val="44"/>
          <w:szCs w:val="44"/>
          <w:lang w:val="sq-AL"/>
        </w:rPr>
        <w:t xml:space="preserve"> </w:t>
      </w:r>
      <w:r w:rsidR="00AF7563" w:rsidRPr="00BD3FA1">
        <w:rPr>
          <w:rFonts w:ascii="Cambria" w:hAnsi="Cambria" w:cs="Cambria"/>
          <w:b/>
          <w:bCs/>
          <w:sz w:val="44"/>
          <w:szCs w:val="44"/>
          <w:lang w:val="sq-AL"/>
        </w:rPr>
        <w:t>T</w:t>
      </w:r>
      <w:r w:rsidR="007F79F6" w:rsidRPr="00BD3FA1">
        <w:rPr>
          <w:rFonts w:ascii="Cambria" w:hAnsi="Cambria" w:cs="Cambria"/>
          <w:b/>
          <w:bCs/>
          <w:sz w:val="44"/>
          <w:szCs w:val="44"/>
          <w:lang w:val="sq-AL"/>
        </w:rPr>
        <w:t xml:space="preserve"> </w:t>
      </w:r>
      <w:r w:rsidR="00AF7563" w:rsidRPr="00BD3FA1">
        <w:rPr>
          <w:rFonts w:ascii="Cambria" w:hAnsi="Cambria" w:cs="Cambria"/>
          <w:b/>
          <w:bCs/>
          <w:sz w:val="44"/>
          <w:szCs w:val="44"/>
          <w:lang w:val="sq-AL"/>
        </w:rPr>
        <w:t>A</w:t>
      </w:r>
      <w:r w:rsidR="007F79F6" w:rsidRPr="00BD3FA1">
        <w:rPr>
          <w:rFonts w:ascii="Cambria" w:hAnsi="Cambria" w:cs="Cambria"/>
          <w:b/>
          <w:bCs/>
          <w:sz w:val="44"/>
          <w:szCs w:val="44"/>
          <w:lang w:val="sq-AL"/>
        </w:rPr>
        <w:t xml:space="preserve"> </w:t>
      </w:r>
      <w:r w:rsidR="00AF7563" w:rsidRPr="00BD3FA1">
        <w:rPr>
          <w:rFonts w:ascii="Cambria" w:hAnsi="Cambria" w:cs="Cambria"/>
          <w:b/>
          <w:bCs/>
          <w:sz w:val="44"/>
          <w:szCs w:val="44"/>
          <w:lang w:val="sq-AL"/>
        </w:rPr>
        <w:t>T</w:t>
      </w:r>
      <w:r w:rsidR="007F79F6" w:rsidRPr="00BD3FA1">
        <w:rPr>
          <w:rFonts w:ascii="Cambria" w:hAnsi="Cambria" w:cs="Cambria"/>
          <w:b/>
          <w:bCs/>
          <w:sz w:val="44"/>
          <w:szCs w:val="44"/>
          <w:lang w:val="sq-AL"/>
        </w:rPr>
        <w:t xml:space="preserve"> </w:t>
      </w:r>
      <w:r w:rsidR="00AF7563" w:rsidRPr="00BD3FA1">
        <w:rPr>
          <w:rFonts w:ascii="Cambria" w:hAnsi="Cambria" w:cs="Cambria"/>
          <w:b/>
          <w:bCs/>
          <w:sz w:val="44"/>
          <w:szCs w:val="44"/>
          <w:lang w:val="sq-AL"/>
        </w:rPr>
        <w:t>U</w:t>
      </w:r>
      <w:r w:rsidR="007F79F6" w:rsidRPr="00BD3FA1">
        <w:rPr>
          <w:rFonts w:ascii="Cambria" w:hAnsi="Cambria" w:cs="Cambria"/>
          <w:b/>
          <w:bCs/>
          <w:sz w:val="44"/>
          <w:szCs w:val="44"/>
          <w:lang w:val="sq-AL"/>
        </w:rPr>
        <w:t xml:space="preserve"> </w:t>
      </w:r>
      <w:r w:rsidR="00AF7563" w:rsidRPr="00BD3FA1">
        <w:rPr>
          <w:rFonts w:ascii="Cambria" w:hAnsi="Cambria" w:cs="Cambria"/>
          <w:b/>
          <w:bCs/>
          <w:sz w:val="44"/>
          <w:szCs w:val="44"/>
          <w:lang w:val="sq-AL"/>
        </w:rPr>
        <w:t>T</w:t>
      </w:r>
      <w:r w:rsidR="007F79F6" w:rsidRPr="00BD3FA1">
        <w:rPr>
          <w:rFonts w:ascii="Cambria" w:hAnsi="Cambria" w:cs="Cambria"/>
          <w:b/>
          <w:bCs/>
          <w:sz w:val="44"/>
          <w:szCs w:val="44"/>
          <w:lang w:val="sq-AL"/>
        </w:rPr>
        <w:t xml:space="preserve"> </w:t>
      </w:r>
      <w:r w:rsidR="00AF7563" w:rsidRPr="00BD3FA1">
        <w:rPr>
          <w:rFonts w:ascii="Cambria" w:hAnsi="Cambria" w:cs="Cambria"/>
          <w:b/>
          <w:bCs/>
          <w:sz w:val="44"/>
          <w:szCs w:val="44"/>
          <w:lang w:val="sq-AL"/>
        </w:rPr>
        <w:t>I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00" w:lineRule="exact"/>
        <w:rPr>
          <w:rFonts w:ascii="Cambria" w:hAnsi="Cambria" w:cs="Cambria"/>
          <w:sz w:val="36"/>
          <w:szCs w:val="36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363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7F79F6">
      <w:pPr>
        <w:widowControl w:val="0"/>
        <w:autoSpaceDE w:val="0"/>
        <w:autoSpaceDN w:val="0"/>
        <w:adjustRightInd w:val="0"/>
        <w:spacing w:after="0" w:line="240" w:lineRule="auto"/>
        <w:ind w:left="410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Neni 1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6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420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Emri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82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825D5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64" w:lineRule="auto"/>
        <w:ind w:left="50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NISMA </w:t>
      </w:r>
      <w:r w:rsidR="00936D29">
        <w:rPr>
          <w:rFonts w:ascii="Cambria" w:hAnsi="Cambria" w:cs="Cambria"/>
          <w:sz w:val="24"/>
          <w:szCs w:val="24"/>
          <w:lang w:val="sq-AL"/>
        </w:rPr>
        <w:t>Socialdemokrate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 është parti politike me orientim</w:t>
      </w:r>
      <w:r w:rsidR="00AD5903" w:rsidRPr="00BD3FA1">
        <w:rPr>
          <w:rFonts w:ascii="Cambria" w:hAnsi="Cambria" w:cs="Cambria"/>
          <w:sz w:val="24"/>
          <w:szCs w:val="24"/>
          <w:lang w:val="sq-AL"/>
        </w:rPr>
        <w:t xml:space="preserve"> ideor </w:t>
      </w:r>
      <w:r w:rsidR="00AD5903" w:rsidRPr="00BD3FA1">
        <w:rPr>
          <w:rFonts w:ascii="Cambria" w:hAnsi="Cambria" w:cs="Cambria"/>
          <w:b/>
          <w:i/>
          <w:sz w:val="24"/>
          <w:szCs w:val="24"/>
          <w:lang w:val="sq-AL"/>
        </w:rPr>
        <w:t>S</w:t>
      </w:r>
      <w:r w:rsidRPr="00BD3FA1">
        <w:rPr>
          <w:rFonts w:ascii="Cambria" w:hAnsi="Cambria" w:cs="Cambria"/>
          <w:b/>
          <w:i/>
          <w:sz w:val="24"/>
          <w:szCs w:val="24"/>
          <w:lang w:val="sq-AL"/>
        </w:rPr>
        <w:t>ocialdemokrat</w:t>
      </w:r>
      <w:r w:rsidR="00AA0F07" w:rsidRPr="00BD3FA1">
        <w:rPr>
          <w:rFonts w:ascii="Cambria" w:hAnsi="Cambria" w:cs="Cambria"/>
          <w:sz w:val="24"/>
          <w:szCs w:val="24"/>
          <w:lang w:val="sq-AL"/>
        </w:rPr>
        <w:t>. NISMA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 është bashkim vullnetar i qytetarëve të Kosovës mbi bazën e ideve, të bindjeve, të pikëpamjeve dhe interesave të përbashkëta politike, të cilët kanë qëllim të ndikojnë në jetën e vendit dhe të publikut nëpërmjet pjesëmarrjes në zgjedhjet dhe përfaqësimit të popullit në organet e zgjedhura të pushtetit.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54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52" w:lineRule="auto"/>
        <w:ind w:left="50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2.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Emri i plotë i partisë është </w:t>
      </w: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 xml:space="preserve">NISMA </w:t>
      </w:r>
      <w:r w:rsidR="00936D29" w:rsidRPr="00936D29">
        <w:rPr>
          <w:rFonts w:ascii="Cambria" w:hAnsi="Cambria" w:cs="Cambria"/>
          <w:b/>
          <w:sz w:val="24"/>
          <w:szCs w:val="24"/>
          <w:lang w:val="sq-AL"/>
        </w:rPr>
        <w:t>Socialdemokrate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, akronimi </w:t>
      </w: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NISMA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 (e cila përdoret si simbol, flamur, e njëjta përdoret në vulën dhe në të gjithë dokumentet zyrtare për identifikim). </w:t>
      </w:r>
    </w:p>
    <w:p w:rsidR="00B8592D" w:rsidRPr="00BD3FA1" w:rsidRDefault="00B8592D" w:rsidP="00AF7563">
      <w:pPr>
        <w:widowControl w:val="0"/>
        <w:autoSpaceDE w:val="0"/>
        <w:autoSpaceDN w:val="0"/>
        <w:adjustRightInd w:val="0"/>
        <w:spacing w:after="0" w:line="221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410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Neni 2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5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360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Selia e NISMA-së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2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 xml:space="preserve">1. </w:t>
      </w:r>
      <w:r w:rsidRPr="00BD3FA1">
        <w:rPr>
          <w:rFonts w:ascii="Cambria" w:hAnsi="Cambria" w:cs="Cambria"/>
          <w:sz w:val="24"/>
          <w:szCs w:val="24"/>
          <w:lang w:val="sq-AL"/>
        </w:rPr>
        <w:t>Selia qendrore e NISMA-së është në Prishtinë.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00" w:lineRule="exact"/>
        <w:rPr>
          <w:rFonts w:ascii="Cambria" w:hAnsi="Cambria" w:cs="Cambria"/>
          <w:sz w:val="24"/>
          <w:szCs w:val="24"/>
          <w:lang w:val="sq-AL"/>
        </w:rPr>
      </w:pPr>
    </w:p>
    <w:p w:rsidR="00B8592D" w:rsidRPr="00BD3FA1" w:rsidRDefault="00B8592D" w:rsidP="00AF7563">
      <w:pPr>
        <w:widowControl w:val="0"/>
        <w:autoSpaceDE w:val="0"/>
        <w:autoSpaceDN w:val="0"/>
        <w:adjustRightInd w:val="0"/>
        <w:spacing w:after="0" w:line="200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410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Neni 3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5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408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Simboli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82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825D5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0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NISMA </w:t>
      </w:r>
      <w:r w:rsidR="00936D29">
        <w:rPr>
          <w:rFonts w:ascii="Cambria" w:hAnsi="Cambria" w:cs="Cambria"/>
          <w:sz w:val="24"/>
          <w:szCs w:val="24"/>
          <w:lang w:val="sq-AL"/>
        </w:rPr>
        <w:t>Socialdemokrate</w:t>
      </w:r>
      <w:r w:rsidR="00936D29" w:rsidRPr="00BD3FA1">
        <w:rPr>
          <w:rFonts w:ascii="Cambria" w:hAnsi="Cambria" w:cs="Cambria"/>
          <w:sz w:val="24"/>
          <w:szCs w:val="24"/>
          <w:lang w:val="sq-AL"/>
        </w:rPr>
        <w:t xml:space="preserve"> 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e ka simbolin e saj </w:t>
      </w: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“NISMA”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 e cila është e shkruar në fushën e portokalltë, brenda një katërkëndëshi me sfond të bardhë, me shkronja të portokallta dhe simboli i saj </w:t>
      </w: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“NISMA”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 i shkruar në fushën e bardhë, brenda një katërkëndëshi me sfond të portokalltë me shkronja të bardha. Ndërsa nën </w:t>
      </w: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NISMA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 shënohet,  </w:t>
      </w: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“për Kosovën”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 me vizë nën të. 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4100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410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Neni 4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5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424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Vula</w:t>
      </w:r>
    </w:p>
    <w:p w:rsidR="007F79F6" w:rsidRPr="00BD3FA1" w:rsidRDefault="007F79F6" w:rsidP="00AF7563">
      <w:pPr>
        <w:widowControl w:val="0"/>
        <w:autoSpaceDE w:val="0"/>
        <w:autoSpaceDN w:val="0"/>
        <w:adjustRightInd w:val="0"/>
        <w:spacing w:after="0" w:line="240" w:lineRule="auto"/>
        <w:ind w:left="4240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28" w:lineRule="auto"/>
        <w:ind w:left="14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 xml:space="preserve">1. </w:t>
      </w:r>
      <w:r w:rsidRPr="00BD3FA1">
        <w:rPr>
          <w:rFonts w:ascii="Cambria" w:hAnsi="Cambria" w:cs="Cambria"/>
          <w:sz w:val="24"/>
          <w:szCs w:val="24"/>
          <w:lang w:val="sq-AL"/>
        </w:rPr>
        <w:t>NISMA ka vulën e rrumbullakët me  emrin - NISMA-së në qendër.</w:t>
      </w:r>
    </w:p>
    <w:p w:rsidR="009617EA" w:rsidRPr="00BD3FA1" w:rsidRDefault="009617EA" w:rsidP="00AF7563">
      <w:pPr>
        <w:widowControl w:val="0"/>
        <w:autoSpaceDE w:val="0"/>
        <w:autoSpaceDN w:val="0"/>
        <w:adjustRightInd w:val="0"/>
        <w:spacing w:after="0" w:line="240" w:lineRule="auto"/>
        <w:ind w:left="3960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11356D" w:rsidRPr="00BD3FA1" w:rsidRDefault="0011356D" w:rsidP="00AF7563">
      <w:pPr>
        <w:widowControl w:val="0"/>
        <w:autoSpaceDE w:val="0"/>
        <w:autoSpaceDN w:val="0"/>
        <w:adjustRightInd w:val="0"/>
        <w:spacing w:after="0" w:line="240" w:lineRule="auto"/>
        <w:ind w:left="3960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7F79F6" w:rsidRPr="00BD3FA1" w:rsidRDefault="007F79F6" w:rsidP="00AF7563">
      <w:pPr>
        <w:widowControl w:val="0"/>
        <w:autoSpaceDE w:val="0"/>
        <w:autoSpaceDN w:val="0"/>
        <w:adjustRightInd w:val="0"/>
        <w:spacing w:after="0" w:line="240" w:lineRule="auto"/>
        <w:ind w:left="3960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1B0038" w:rsidRPr="00BD3FA1" w:rsidRDefault="001B0038" w:rsidP="00AF7563">
      <w:pPr>
        <w:widowControl w:val="0"/>
        <w:autoSpaceDE w:val="0"/>
        <w:autoSpaceDN w:val="0"/>
        <w:adjustRightInd w:val="0"/>
        <w:spacing w:after="0" w:line="240" w:lineRule="auto"/>
        <w:ind w:left="3960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7F79F6" w:rsidRPr="00BD3FA1" w:rsidRDefault="007F79F6" w:rsidP="00AF7563">
      <w:pPr>
        <w:widowControl w:val="0"/>
        <w:autoSpaceDE w:val="0"/>
        <w:autoSpaceDN w:val="0"/>
        <w:adjustRightInd w:val="0"/>
        <w:spacing w:after="0" w:line="240" w:lineRule="auto"/>
        <w:ind w:left="3960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A0F07" w:rsidP="00AF7563">
      <w:pPr>
        <w:widowControl w:val="0"/>
        <w:autoSpaceDE w:val="0"/>
        <w:autoSpaceDN w:val="0"/>
        <w:adjustRightInd w:val="0"/>
        <w:spacing w:after="0" w:line="240" w:lineRule="auto"/>
        <w:ind w:left="396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lastRenderedPageBreak/>
        <w:t xml:space="preserve">  </w:t>
      </w:r>
      <w:r w:rsidR="00AF7563" w:rsidRPr="00BD3FA1">
        <w:rPr>
          <w:rFonts w:ascii="Cambria" w:hAnsi="Cambria" w:cs="Cambria"/>
          <w:b/>
          <w:bCs/>
          <w:sz w:val="24"/>
          <w:szCs w:val="24"/>
          <w:lang w:val="sq-AL"/>
        </w:rPr>
        <w:t>Neni 5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5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A0F07" w:rsidP="00AF7563">
      <w:pPr>
        <w:widowControl w:val="0"/>
        <w:autoSpaceDE w:val="0"/>
        <w:autoSpaceDN w:val="0"/>
        <w:adjustRightInd w:val="0"/>
        <w:spacing w:after="0" w:line="240" w:lineRule="auto"/>
        <w:ind w:left="342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    </w:t>
      </w:r>
      <w:r w:rsidR="00AF7563" w:rsidRPr="00BD3FA1">
        <w:rPr>
          <w:rFonts w:ascii="Cambria" w:hAnsi="Cambria" w:cs="Cambria"/>
          <w:sz w:val="24"/>
          <w:szCs w:val="24"/>
          <w:lang w:val="sq-AL"/>
        </w:rPr>
        <w:t>Dokumentet Bazë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82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825D5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52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Dokumentet bazë mbi të cilat bazohet organizimi dhe f</w:t>
      </w:r>
      <w:r w:rsidR="007F79F6" w:rsidRPr="00BD3FA1">
        <w:rPr>
          <w:rFonts w:ascii="Cambria" w:hAnsi="Cambria" w:cs="Cambria"/>
          <w:sz w:val="24"/>
          <w:szCs w:val="24"/>
          <w:lang w:val="sq-AL"/>
        </w:rPr>
        <w:t xml:space="preserve">unksionimi NISMA-së </w:t>
      </w:r>
      <w:r w:rsidR="00AB36DB">
        <w:rPr>
          <w:rFonts w:ascii="Cambria" w:hAnsi="Cambria" w:cs="Cambria"/>
          <w:sz w:val="24"/>
          <w:szCs w:val="24"/>
          <w:lang w:val="sq-AL"/>
        </w:rPr>
        <w:t>Socialdemokrate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 janë Programi dhe Statuti.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28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2.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Programi dhe Statuti janë dokumente të hapura për ndryshime dhe përmirësime, sa herë që këtë e kërkojnë zhvillimet politike, ekonomike e shoqërore. </w:t>
      </w:r>
    </w:p>
    <w:p w:rsidR="007F79F6" w:rsidRPr="00BD3FA1" w:rsidRDefault="007F79F6" w:rsidP="00AF7563">
      <w:pPr>
        <w:widowControl w:val="0"/>
        <w:autoSpaceDE w:val="0"/>
        <w:autoSpaceDN w:val="0"/>
        <w:adjustRightInd w:val="0"/>
        <w:spacing w:after="0" w:line="240" w:lineRule="auto"/>
        <w:ind w:left="3960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7F79F6" w:rsidRPr="00BD3FA1" w:rsidRDefault="007F79F6" w:rsidP="00AF7563">
      <w:pPr>
        <w:widowControl w:val="0"/>
        <w:autoSpaceDE w:val="0"/>
        <w:autoSpaceDN w:val="0"/>
        <w:adjustRightInd w:val="0"/>
        <w:spacing w:after="0" w:line="240" w:lineRule="auto"/>
        <w:ind w:left="3960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396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Neni 6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5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342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Parimet Kryesore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83" w:lineRule="exact"/>
        <w:rPr>
          <w:rFonts w:ascii="Cambria" w:hAnsi="Cambria" w:cs="Cambria"/>
          <w:sz w:val="24"/>
          <w:szCs w:val="24"/>
          <w:lang w:val="sq-AL"/>
        </w:rPr>
      </w:pPr>
    </w:p>
    <w:p w:rsidR="00984E47" w:rsidRPr="00BD3FA1" w:rsidRDefault="00AF7563" w:rsidP="00825D5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28" w:lineRule="auto"/>
        <w:ind w:left="420" w:hanging="369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NISMA </w:t>
      </w:r>
      <w:r w:rsidR="00AB36DB">
        <w:rPr>
          <w:rFonts w:ascii="Cambria" w:hAnsi="Cambria" w:cs="Cambria"/>
          <w:sz w:val="24"/>
          <w:szCs w:val="24"/>
          <w:lang w:val="sq-AL"/>
        </w:rPr>
        <w:t>Socialdemokrate</w:t>
      </w:r>
      <w:r w:rsidR="00AB36DB" w:rsidRPr="00BD3FA1">
        <w:rPr>
          <w:rFonts w:ascii="Cambria" w:hAnsi="Cambria" w:cs="Cambria"/>
          <w:sz w:val="24"/>
          <w:szCs w:val="24"/>
          <w:lang w:val="sq-AL"/>
        </w:rPr>
        <w:t xml:space="preserve"> </w:t>
      </w:r>
      <w:r w:rsidRPr="00BD3FA1">
        <w:rPr>
          <w:rFonts w:ascii="Cambria" w:hAnsi="Cambria" w:cs="Cambria"/>
          <w:sz w:val="24"/>
          <w:szCs w:val="24"/>
          <w:lang w:val="sq-AL"/>
        </w:rPr>
        <w:t>është krijuar, organizuar dhe funksionon mbi bazën e disa parimeve kryesore të cilat janë:</w:t>
      </w:r>
    </w:p>
    <w:p w:rsidR="00AF7563" w:rsidRPr="00BD3FA1" w:rsidRDefault="00AF7563" w:rsidP="00984E47">
      <w:pPr>
        <w:widowControl w:val="0"/>
        <w:autoSpaceDE w:val="0"/>
        <w:autoSpaceDN w:val="0"/>
        <w:adjustRightInd w:val="0"/>
        <w:spacing w:after="0" w:line="228" w:lineRule="auto"/>
        <w:ind w:left="42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87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pStyle w:val="ListParagraph"/>
        <w:widowControl w:val="0"/>
        <w:numPr>
          <w:ilvl w:val="1"/>
          <w:numId w:val="43"/>
        </w:numPr>
        <w:autoSpaceDE w:val="0"/>
        <w:autoSpaceDN w:val="0"/>
        <w:adjustRightInd w:val="0"/>
        <w:spacing w:after="0" w:line="228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Vullnetarizmi për t’u anëtarësuar në NISMA, për të pranuar programin dhe statutin e saj si dhe të gjitha detyrimet që burojnë prej tyre. </w:t>
      </w:r>
    </w:p>
    <w:p w:rsidR="00AF7563" w:rsidRPr="00BD3FA1" w:rsidRDefault="00AF7563" w:rsidP="00825D5E">
      <w:pPr>
        <w:pStyle w:val="ListParagraph"/>
        <w:widowControl w:val="0"/>
        <w:numPr>
          <w:ilvl w:val="1"/>
          <w:numId w:val="43"/>
        </w:numPr>
        <w:autoSpaceDE w:val="0"/>
        <w:autoSpaceDN w:val="0"/>
        <w:adjustRightInd w:val="0"/>
        <w:spacing w:after="0" w:line="264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Garantimi dhe mbrojtja e lirisë së shprehjes të çdo anëtari të NISMA-së, për çdo problem që ka të bëjë me organizimin, funksionimin dhe gjithë veprimtarinë politike dhe organizative të NISMA-së, për rolin dhe performancën e përfaqësuesve dhe te të zgjedhurve të saj, për dokumentet themelor</w:t>
      </w:r>
      <w:r w:rsidR="007F79F6" w:rsidRPr="00BD3FA1">
        <w:rPr>
          <w:rFonts w:ascii="Cambria" w:hAnsi="Cambria" w:cs="Cambria"/>
          <w:sz w:val="24"/>
          <w:szCs w:val="24"/>
          <w:lang w:val="sq-AL"/>
        </w:rPr>
        <w:t>e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 dhe çështje të tjera me interes kombëtar. </w:t>
      </w:r>
    </w:p>
    <w:p w:rsidR="00AF7563" w:rsidRPr="00BD3FA1" w:rsidRDefault="00AF7563" w:rsidP="00825D5E">
      <w:pPr>
        <w:pStyle w:val="ListParagraph"/>
        <w:widowControl w:val="0"/>
        <w:numPr>
          <w:ilvl w:val="1"/>
          <w:numId w:val="43"/>
        </w:numPr>
        <w:autoSpaceDE w:val="0"/>
        <w:autoSpaceDN w:val="0"/>
        <w:adjustRightInd w:val="0"/>
        <w:spacing w:after="0" w:line="252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Demokracia e brendshme e partisë, e drejta për të zgjedhur dhe për t’u zgjedhur në të gjitha forumet e NISMA-së.</w:t>
      </w:r>
    </w:p>
    <w:p w:rsidR="00AF7563" w:rsidRPr="00BD3FA1" w:rsidRDefault="00AF7563" w:rsidP="00825D5E">
      <w:pPr>
        <w:pStyle w:val="ListParagraph"/>
        <w:widowControl w:val="0"/>
        <w:numPr>
          <w:ilvl w:val="1"/>
          <w:numId w:val="43"/>
        </w:numPr>
        <w:autoSpaceDE w:val="0"/>
        <w:autoSpaceDN w:val="0"/>
        <w:adjustRightInd w:val="0"/>
        <w:spacing w:after="0" w:line="252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Si bazë për avancimin kadrovik të çdo anëtari të NISMA-së do të jetë angazhimi dhe kontributi i tij meritor.  </w:t>
      </w:r>
    </w:p>
    <w:p w:rsidR="00AF7563" w:rsidRPr="00BD3FA1" w:rsidRDefault="00AF7563" w:rsidP="00825D5E">
      <w:pPr>
        <w:pStyle w:val="ListParagraph"/>
        <w:widowControl w:val="0"/>
        <w:numPr>
          <w:ilvl w:val="1"/>
          <w:numId w:val="43"/>
        </w:numPr>
        <w:autoSpaceDE w:val="0"/>
        <w:autoSpaceDN w:val="0"/>
        <w:adjustRightInd w:val="0"/>
        <w:spacing w:after="0" w:line="228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Kolegjialiteti dhe transparenca në vendimmarrjen dhe në drejtimin e çdo forumi të NISMA-së. </w:t>
      </w:r>
    </w:p>
    <w:p w:rsidR="00AF7563" w:rsidRPr="00BD3FA1" w:rsidRDefault="00AF7563" w:rsidP="00825D5E">
      <w:pPr>
        <w:pStyle w:val="ListParagraph"/>
        <w:widowControl w:val="0"/>
        <w:numPr>
          <w:ilvl w:val="1"/>
          <w:numId w:val="43"/>
        </w:numPr>
        <w:autoSpaceDE w:val="0"/>
        <w:autoSpaceDN w:val="0"/>
        <w:adjustRightInd w:val="0"/>
        <w:spacing w:after="0" w:line="228" w:lineRule="auto"/>
        <w:jc w:val="both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Solidariteti në mes anëtarëve të NISMA-së do të jetë një parim tjetër bazë në jetën politike. </w:t>
      </w:r>
    </w:p>
    <w:p w:rsidR="00984E47" w:rsidRPr="00BD3FA1" w:rsidRDefault="00AD5903" w:rsidP="00825D5E">
      <w:pPr>
        <w:pStyle w:val="ListParagraph"/>
        <w:widowControl w:val="0"/>
        <w:numPr>
          <w:ilvl w:val="1"/>
          <w:numId w:val="43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4"/>
          <w:szCs w:val="24"/>
          <w:lang w:val="sq-AL"/>
        </w:rPr>
      </w:pPr>
      <w:r w:rsidRPr="00BD3FA1">
        <w:rPr>
          <w:rFonts w:asciiTheme="majorHAnsi" w:hAnsiTheme="majorHAnsi"/>
          <w:sz w:val="24"/>
          <w:szCs w:val="24"/>
          <w:lang w:val="sq-AL"/>
        </w:rPr>
        <w:t>NISMA n</w:t>
      </w:r>
      <w:r w:rsidR="00985B73" w:rsidRPr="00BD3FA1">
        <w:rPr>
          <w:rFonts w:asciiTheme="majorHAnsi" w:hAnsiTheme="majorHAnsi"/>
          <w:sz w:val="24"/>
          <w:szCs w:val="24"/>
          <w:lang w:val="sq-AL"/>
        </w:rPr>
        <w:t>ë</w:t>
      </w:r>
      <w:r w:rsidRPr="00BD3FA1">
        <w:rPr>
          <w:rFonts w:asciiTheme="majorHAnsi" w:hAnsiTheme="majorHAnsi"/>
          <w:sz w:val="24"/>
          <w:szCs w:val="24"/>
          <w:lang w:val="sq-AL"/>
        </w:rPr>
        <w:t xml:space="preserve"> aspektin ideor është parti e qendrës së </w:t>
      </w:r>
      <w:r w:rsidR="0011356D" w:rsidRPr="00BD3FA1">
        <w:rPr>
          <w:rFonts w:asciiTheme="majorHAnsi" w:hAnsiTheme="majorHAnsi"/>
          <w:sz w:val="24"/>
          <w:szCs w:val="24"/>
          <w:lang w:val="sq-AL"/>
        </w:rPr>
        <w:t>majtë, Socialdemokrate</w:t>
      </w:r>
      <w:r w:rsidRPr="00BD3FA1">
        <w:rPr>
          <w:rFonts w:asciiTheme="majorHAnsi" w:hAnsiTheme="majorHAnsi"/>
          <w:sz w:val="24"/>
          <w:szCs w:val="24"/>
          <w:lang w:val="sq-AL"/>
        </w:rPr>
        <w:t>.</w:t>
      </w:r>
    </w:p>
    <w:p w:rsidR="00AD5903" w:rsidRPr="00BD3FA1" w:rsidRDefault="0011356D" w:rsidP="00825D5E">
      <w:pPr>
        <w:pStyle w:val="ListParagraph"/>
        <w:widowControl w:val="0"/>
        <w:numPr>
          <w:ilvl w:val="1"/>
          <w:numId w:val="43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4"/>
          <w:szCs w:val="24"/>
          <w:lang w:val="sq-AL"/>
        </w:rPr>
      </w:pPr>
      <w:r w:rsidRPr="00BD3FA1">
        <w:rPr>
          <w:rFonts w:asciiTheme="majorHAnsi" w:hAnsiTheme="majorHAnsi"/>
          <w:sz w:val="24"/>
          <w:szCs w:val="24"/>
          <w:lang w:val="sq-AL"/>
        </w:rPr>
        <w:t>NISMA</w:t>
      </w:r>
      <w:r w:rsidR="00AD5903" w:rsidRPr="00BD3FA1">
        <w:rPr>
          <w:rFonts w:asciiTheme="majorHAnsi" w:hAnsiTheme="majorHAnsi"/>
          <w:sz w:val="24"/>
          <w:szCs w:val="24"/>
          <w:lang w:val="sq-AL"/>
        </w:rPr>
        <w:t xml:space="preserve"> anëtarësohet</w:t>
      </w:r>
      <w:r w:rsidRPr="00BD3FA1">
        <w:rPr>
          <w:rFonts w:asciiTheme="majorHAnsi" w:hAnsiTheme="majorHAnsi"/>
          <w:sz w:val="24"/>
          <w:szCs w:val="24"/>
          <w:lang w:val="sq-AL"/>
        </w:rPr>
        <w:t xml:space="preserve"> edhe</w:t>
      </w:r>
      <w:r w:rsidR="00AD5903" w:rsidRPr="00BD3FA1">
        <w:rPr>
          <w:rFonts w:asciiTheme="majorHAnsi" w:hAnsiTheme="majorHAnsi"/>
          <w:sz w:val="24"/>
          <w:szCs w:val="24"/>
          <w:lang w:val="sq-AL"/>
        </w:rPr>
        <w:t xml:space="preserve"> në asociacione dhe </w:t>
      </w:r>
      <w:r w:rsidRPr="00BD3FA1">
        <w:rPr>
          <w:rFonts w:asciiTheme="majorHAnsi" w:hAnsiTheme="majorHAnsi"/>
          <w:sz w:val="24"/>
          <w:szCs w:val="24"/>
          <w:lang w:val="sq-AL"/>
        </w:rPr>
        <w:t xml:space="preserve">në organizma të tjera politike  </w:t>
      </w:r>
      <w:r w:rsidR="00984E47" w:rsidRPr="00BD3FA1">
        <w:rPr>
          <w:rFonts w:asciiTheme="majorHAnsi" w:hAnsiTheme="majorHAnsi"/>
          <w:sz w:val="24"/>
          <w:szCs w:val="24"/>
          <w:lang w:val="sq-AL"/>
        </w:rPr>
        <w:t xml:space="preserve">    </w:t>
      </w:r>
      <w:r w:rsidR="00AD5903" w:rsidRPr="00BD3FA1">
        <w:rPr>
          <w:rFonts w:asciiTheme="majorHAnsi" w:hAnsiTheme="majorHAnsi"/>
          <w:sz w:val="24"/>
          <w:szCs w:val="24"/>
          <w:lang w:val="sq-AL"/>
        </w:rPr>
        <w:t xml:space="preserve">ndërkombëtare, që kanë synime dhe orientime të ngjashme politike dhe </w:t>
      </w:r>
      <w:r w:rsidRPr="00BD3FA1">
        <w:rPr>
          <w:rFonts w:asciiTheme="majorHAnsi" w:hAnsiTheme="majorHAnsi"/>
          <w:sz w:val="24"/>
          <w:szCs w:val="24"/>
          <w:lang w:val="sq-AL"/>
        </w:rPr>
        <w:t xml:space="preserve"> </w:t>
      </w:r>
      <w:r w:rsidR="00AD5903" w:rsidRPr="00BD3FA1">
        <w:rPr>
          <w:rFonts w:asciiTheme="majorHAnsi" w:hAnsiTheme="majorHAnsi"/>
          <w:sz w:val="24"/>
          <w:szCs w:val="24"/>
          <w:lang w:val="sq-AL"/>
        </w:rPr>
        <w:t>programore</w:t>
      </w:r>
      <w:r w:rsidRPr="00BD3FA1">
        <w:rPr>
          <w:rFonts w:asciiTheme="majorHAnsi" w:hAnsiTheme="majorHAnsi"/>
          <w:sz w:val="24"/>
          <w:szCs w:val="24"/>
          <w:lang w:val="sq-AL"/>
        </w:rPr>
        <w:t>.</w:t>
      </w:r>
    </w:p>
    <w:p w:rsidR="00AF7563" w:rsidRPr="00BD3FA1" w:rsidRDefault="00AA0F07" w:rsidP="00825D5E">
      <w:pPr>
        <w:pStyle w:val="ListParagraph"/>
        <w:widowControl w:val="0"/>
        <w:numPr>
          <w:ilvl w:val="1"/>
          <w:numId w:val="43"/>
        </w:numPr>
        <w:autoSpaceDE w:val="0"/>
        <w:autoSpaceDN w:val="0"/>
        <w:adjustRightInd w:val="0"/>
        <w:spacing w:after="0" w:line="228" w:lineRule="auto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Zgjedhja e kryetarit me v</w:t>
      </w:r>
      <w:r w:rsidRPr="00BD3FA1">
        <w:rPr>
          <w:rFonts w:ascii="Cambria" w:hAnsi="Cambria" w:cs="Cambria"/>
          <w:sz w:val="24"/>
          <w:szCs w:val="24"/>
          <w:highlight w:val="white"/>
          <w:lang w:val="sq-AL"/>
        </w:rPr>
        <w:t xml:space="preserve">otim </w:t>
      </w:r>
      <w:r w:rsidR="00201680" w:rsidRPr="00BD3FA1">
        <w:rPr>
          <w:rFonts w:ascii="Cambria" w:hAnsi="Cambria" w:cs="Cambria"/>
          <w:sz w:val="24"/>
          <w:szCs w:val="24"/>
          <w:highlight w:val="white"/>
          <w:lang w:val="sq-AL"/>
        </w:rPr>
        <w:t>të</w:t>
      </w:r>
      <w:r w:rsidR="00AF7563" w:rsidRPr="00BD3FA1">
        <w:rPr>
          <w:rFonts w:ascii="Cambria" w:hAnsi="Cambria" w:cs="Cambria"/>
          <w:sz w:val="24"/>
          <w:szCs w:val="24"/>
          <w:highlight w:val="white"/>
          <w:lang w:val="sq-AL"/>
        </w:rPr>
        <w:t xml:space="preserve"> fshehtë dhe me kandidatura alternative mbi bazë të parimit</w:t>
      </w:r>
      <w:r w:rsidRPr="00BD3FA1">
        <w:rPr>
          <w:rFonts w:ascii="Cambria" w:hAnsi="Cambria" w:cs="Cambria"/>
          <w:sz w:val="24"/>
          <w:szCs w:val="24"/>
          <w:highlight w:val="white"/>
          <w:lang w:val="sq-AL"/>
        </w:rPr>
        <w:t>:</w:t>
      </w:r>
      <w:r w:rsidR="00AF7563" w:rsidRPr="00BD3FA1">
        <w:rPr>
          <w:rFonts w:ascii="Cambria" w:hAnsi="Cambria" w:cs="Cambria"/>
          <w:sz w:val="24"/>
          <w:szCs w:val="24"/>
          <w:highlight w:val="white"/>
          <w:lang w:val="sq-AL"/>
        </w:rPr>
        <w:t xml:space="preserve"> </w:t>
      </w:r>
      <w:r w:rsidR="00AF7563" w:rsidRPr="00BD3FA1">
        <w:rPr>
          <w:rFonts w:ascii="Cambria" w:hAnsi="Cambria" w:cs="Cambria"/>
          <w:b/>
          <w:bCs/>
          <w:sz w:val="24"/>
          <w:szCs w:val="24"/>
          <w:highlight w:val="white"/>
          <w:lang w:val="sq-AL"/>
        </w:rPr>
        <w:t>’’një</w:t>
      </w: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 xml:space="preserve"> </w:t>
      </w:r>
      <w:r w:rsidR="00AF7563" w:rsidRPr="00BD3FA1">
        <w:rPr>
          <w:rFonts w:ascii="Cambria" w:hAnsi="Cambria" w:cs="Cambria"/>
          <w:b/>
          <w:bCs/>
          <w:sz w:val="24"/>
          <w:szCs w:val="24"/>
          <w:highlight w:val="white"/>
          <w:lang w:val="sq-AL"/>
        </w:rPr>
        <w:t>anëtar - një votë’’.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00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3960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396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Neni 7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5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370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Anëtarësimi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82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825D5E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28" w:lineRule="auto"/>
        <w:ind w:left="42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Anëtar i NISMA-së mund të jetë çdo shtetas i Kosovës, pa dallim race, kombësie, feje, gjinie, gjendje ekonomike dhe përkatësie shoqërore, i cili: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4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widowControl w:val="0"/>
        <w:numPr>
          <w:ilvl w:val="1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28" w:lineRule="auto"/>
        <w:ind w:left="144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lastRenderedPageBreak/>
        <w:t>ka mbushur moshën 18 vjeç dhe ka të drejtë vote në Kosovë;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3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144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b.</w:t>
      </w: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ab/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nuk është anëtar i ndonjë partie tjetër politike;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28" w:lineRule="auto"/>
        <w:ind w:left="144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c.</w:t>
      </w: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ab/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pranon me vullnet të lirë statutin dhe programin e NISMA-së dhe kontribuon në zbatimin dhe realizimin e tyre;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28" w:lineRule="auto"/>
        <w:ind w:left="72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2.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Anëtar i NISMA </w:t>
      </w:r>
      <w:r w:rsidR="00AB36DB">
        <w:rPr>
          <w:rFonts w:ascii="Cambria" w:hAnsi="Cambria" w:cs="Cambria"/>
          <w:sz w:val="24"/>
          <w:szCs w:val="24"/>
          <w:lang w:val="sq-AL"/>
        </w:rPr>
        <w:t>Socialdemokrate</w:t>
      </w:r>
      <w:r w:rsidR="00AB36DB" w:rsidRPr="00BD3FA1">
        <w:rPr>
          <w:rFonts w:ascii="Cambria" w:hAnsi="Cambria" w:cs="Cambria"/>
          <w:sz w:val="24"/>
          <w:szCs w:val="24"/>
          <w:lang w:val="sq-AL"/>
        </w:rPr>
        <w:t xml:space="preserve"> </w:t>
      </w:r>
      <w:r w:rsidRPr="00BD3FA1">
        <w:rPr>
          <w:rFonts w:ascii="Cambria" w:hAnsi="Cambria" w:cs="Cambria"/>
          <w:sz w:val="24"/>
          <w:szCs w:val="24"/>
          <w:lang w:val="sq-AL"/>
        </w:rPr>
        <w:t>mund të jetë çdo qytetar i Kosovës që ka mbushur moshën 18 vjeç dhe i cili punon në bazë të këtij Statuti dhe e pranon Programin e NISMA-së;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52" w:lineRule="auto"/>
        <w:ind w:left="72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3.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>Vendimin për pranimin në NISMA të kërkuesit e merr kryesia e degës përkatësisht nëndegës përkatëse</w:t>
      </w:r>
      <w:r w:rsidR="00DD27E8" w:rsidRPr="00BD3FA1">
        <w:rPr>
          <w:rFonts w:ascii="Cambria" w:hAnsi="Cambria" w:cs="Cambria"/>
          <w:sz w:val="24"/>
          <w:szCs w:val="24"/>
          <w:lang w:val="sq-AL"/>
        </w:rPr>
        <w:t xml:space="preserve"> të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 NISMA-së.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64" w:lineRule="auto"/>
        <w:ind w:left="72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4.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Shtetasi i Kosovës që jeton jashtë territorit të Republikës së Kosovës, që ka dëshirën dhe plotëson kushtet për t’u anëtarësuar në NISMA, duhet të paraqesë kërkesën për anëtarësim pranë Kryesisë së NISMA-së në vendin ku jeton. </w:t>
      </w:r>
      <w:r w:rsidR="00AA0F07" w:rsidRPr="00BD3FA1">
        <w:rPr>
          <w:rFonts w:ascii="Cambria" w:hAnsi="Cambria" w:cs="Cambria"/>
          <w:sz w:val="24"/>
          <w:szCs w:val="24"/>
          <w:lang w:val="sq-AL"/>
        </w:rPr>
        <w:br/>
      </w:r>
      <w:r w:rsidRPr="00BD3FA1">
        <w:rPr>
          <w:rFonts w:ascii="Cambria" w:hAnsi="Cambria" w:cs="Cambria"/>
          <w:sz w:val="24"/>
          <w:szCs w:val="24"/>
          <w:lang w:val="sq-AL"/>
        </w:rPr>
        <w:t>Në rastet kur NISMA nuk ka struktura në shtetin ku jeton</w:t>
      </w:r>
      <w:r w:rsidR="00AA0F07" w:rsidRPr="00BD3FA1">
        <w:rPr>
          <w:rFonts w:ascii="Cambria" w:hAnsi="Cambria" w:cs="Cambria"/>
          <w:sz w:val="24"/>
          <w:szCs w:val="24"/>
          <w:lang w:val="sq-AL"/>
        </w:rPr>
        <w:t>, shtetasi i Kosovës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 që </w:t>
      </w:r>
      <w:r w:rsidR="00AA0F07" w:rsidRPr="00BD3FA1">
        <w:rPr>
          <w:rFonts w:ascii="Cambria" w:hAnsi="Cambria" w:cs="Cambria"/>
          <w:sz w:val="24"/>
          <w:szCs w:val="24"/>
          <w:lang w:val="sq-AL"/>
        </w:rPr>
        <w:t>d</w:t>
      </w:r>
      <w:r w:rsidR="00F53347" w:rsidRPr="00BD3FA1">
        <w:rPr>
          <w:rFonts w:ascii="Cambria" w:hAnsi="Cambria" w:cs="Cambria"/>
          <w:sz w:val="24"/>
          <w:szCs w:val="24"/>
          <w:lang w:val="sq-AL"/>
        </w:rPr>
        <w:t>ë</w:t>
      </w:r>
      <w:r w:rsidR="00AA0F07" w:rsidRPr="00BD3FA1">
        <w:rPr>
          <w:rFonts w:ascii="Cambria" w:hAnsi="Cambria" w:cs="Cambria"/>
          <w:sz w:val="24"/>
          <w:szCs w:val="24"/>
          <w:lang w:val="sq-AL"/>
        </w:rPr>
        <w:t>shiron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 të anëtarësohet në NISMA, i drejtohet me një kërkesë Kryesisë së NISMA-së së degës më të afërt.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64" w:lineRule="auto"/>
        <w:ind w:left="72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5.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Anëtarëve të NISMA-së, që jetojnë jashtë territorit të Republikës së Kosovës, u garantohet përfaqësimi në Kuvendin zgjedhor të NISMA-së. Mënyra e përfaqësimit në Kuvendin zgjedhor dhe e zhvillimit të jetës politike përcaktohet me vendim të Këshillit Kombëtar si organ më i lartë i NISMA-së. </w:t>
      </w:r>
    </w:p>
    <w:p w:rsidR="00AF7563" w:rsidRPr="00BD3FA1" w:rsidRDefault="00AF7563" w:rsidP="009617EA">
      <w:pPr>
        <w:widowControl w:val="0"/>
        <w:autoSpaceDE w:val="0"/>
        <w:autoSpaceDN w:val="0"/>
        <w:adjustRightInd w:val="0"/>
        <w:spacing w:after="0" w:line="264" w:lineRule="auto"/>
        <w:ind w:left="720" w:hanging="360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6.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Anëtari i NISMA-së, i cili për arsye personale është i detyruar të largohet </w:t>
      </w:r>
      <w:r w:rsidR="00DD27E8" w:rsidRPr="00BD3FA1">
        <w:rPr>
          <w:rFonts w:ascii="Cambria" w:hAnsi="Cambria" w:cs="Cambria"/>
          <w:sz w:val="24"/>
          <w:szCs w:val="24"/>
          <w:lang w:val="sq-AL"/>
        </w:rPr>
        <w:t xml:space="preserve">nga territori i degës paraprake 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 apo nga territori i Republikës së Kosovës, mund të ruajë anëtarësinë duke njoftuar me shkrim degë</w:t>
      </w:r>
      <w:r w:rsidR="00DD27E8" w:rsidRPr="00BD3FA1">
        <w:rPr>
          <w:rFonts w:ascii="Cambria" w:hAnsi="Cambria" w:cs="Cambria"/>
          <w:sz w:val="24"/>
          <w:szCs w:val="24"/>
          <w:lang w:val="sq-AL"/>
        </w:rPr>
        <w:t>n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 përkatëse për adresën e tij të re, si dhe të shprehë angazhimin për përmbushjen e detyrimeve që rrjedhin nga ky statut.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16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7.</w:t>
      </w: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ab/>
        <w:t xml:space="preserve">Anëtari i NISMA-së ka për detyrë: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2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089" w:hanging="369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të bëjë jetë politike aktive në NISMA </w:t>
      </w:r>
      <w:r w:rsidR="00AB36DB">
        <w:rPr>
          <w:rFonts w:ascii="Cambria" w:hAnsi="Cambria" w:cs="Cambria"/>
          <w:sz w:val="24"/>
          <w:szCs w:val="24"/>
          <w:lang w:val="sq-AL"/>
        </w:rPr>
        <w:t>Socialdemokrate</w:t>
      </w:r>
      <w:r w:rsidR="0011356D" w:rsidRPr="00BD3FA1">
        <w:rPr>
          <w:rFonts w:ascii="Cambria" w:hAnsi="Cambria" w:cs="Cambria"/>
          <w:sz w:val="24"/>
          <w:szCs w:val="24"/>
          <w:lang w:val="sq-AL"/>
        </w:rPr>
        <w:t>;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2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2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F3F01">
      <w:pPr>
        <w:widowControl w:val="0"/>
        <w:autoSpaceDE w:val="0"/>
        <w:autoSpaceDN w:val="0"/>
        <w:adjustRightInd w:val="0"/>
        <w:spacing w:after="0" w:line="240" w:lineRule="auto"/>
        <w:ind w:left="1089" w:hanging="369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b)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të paguajë rregullisht anëtarësisë (me përjashtim rastet sociale); </w:t>
      </w:r>
    </w:p>
    <w:p w:rsidR="00AF7563" w:rsidRPr="00BD3FA1" w:rsidRDefault="00AF7563" w:rsidP="008F3F01">
      <w:pPr>
        <w:widowControl w:val="0"/>
        <w:autoSpaceDE w:val="0"/>
        <w:autoSpaceDN w:val="0"/>
        <w:adjustRightInd w:val="0"/>
        <w:spacing w:after="0" w:line="264" w:lineRule="auto"/>
        <w:ind w:left="1089" w:hanging="369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c)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të marrë pjesë në zgjedhjet në NISMA duke votuar për kandidatin që dëshiron, si dhe në zgjedhjet komunale dhe të përgjithshme duke votuar për kandidatët e NISMA-së apo për kandidatët që ajo mbështet; </w:t>
      </w:r>
    </w:p>
    <w:p w:rsidR="00AF7563" w:rsidRPr="00BD3FA1" w:rsidRDefault="00AF7563" w:rsidP="008F3F01">
      <w:pPr>
        <w:widowControl w:val="0"/>
        <w:autoSpaceDE w:val="0"/>
        <w:autoSpaceDN w:val="0"/>
        <w:adjustRightInd w:val="0"/>
        <w:spacing w:after="0" w:line="264" w:lineRule="auto"/>
        <w:ind w:left="1089" w:hanging="369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d)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të mos kandidojë si i pavarur apo nën siglën e një force tjetër politike, në zgjedhjet komunale, në zgjedhjet e përgjithshme apo për pozicione publike, ku një nga kriteret e përzgjedhjes së kandidaturave është ai i përfaqësimit politik; </w:t>
      </w:r>
    </w:p>
    <w:p w:rsidR="00AF7563" w:rsidRPr="00BD3FA1" w:rsidRDefault="00AF7563" w:rsidP="00825D5E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28" w:lineRule="auto"/>
        <w:ind w:left="1140" w:hanging="369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të respektojë disiplinën e partisë dhe të kontribuojë në forcimin e saj;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1140" w:hanging="369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h)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të pranojë vendimet e shumicës e të respektojë mendimin ndryshe;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2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1140" w:hanging="369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i)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të punojë për rritjen e ndikimit të NISMA-së në komunitetin përkatës;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2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1140" w:hanging="369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j)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të përpiqet të shtojë radhët e NISMA-së;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82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C71AEB" w:rsidRPr="00BD3FA1" w:rsidRDefault="00AF7563" w:rsidP="00B8592D">
      <w:pPr>
        <w:widowControl w:val="0"/>
        <w:autoSpaceDE w:val="0"/>
        <w:autoSpaceDN w:val="0"/>
        <w:adjustRightInd w:val="0"/>
        <w:spacing w:after="0" w:line="228" w:lineRule="auto"/>
        <w:ind w:left="1140" w:hanging="369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k)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të mos përfshihet në veprimtari apo sjellje të cilat janë komprometuese për moralin shoqëror dhe cenojnë imazhin e NISMA-së; </w:t>
      </w:r>
    </w:p>
    <w:p w:rsidR="00AF7563" w:rsidRPr="00BD3FA1" w:rsidRDefault="00AF7563" w:rsidP="00825D5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0" w:hanging="369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 xml:space="preserve">Anëtari i NISMA-së ka të drejtë: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2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40" w:hanging="369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të zgjedhë dhe të zgjidhet në forumet drejtuese të NISMA-së.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28" w:lineRule="auto"/>
        <w:ind w:left="1140" w:hanging="369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b)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të marrë pjesë dhe të japë kontributin e tij në hartimin dhe zbatimin e </w:t>
      </w:r>
      <w:r w:rsidRPr="00BD3FA1">
        <w:rPr>
          <w:rFonts w:ascii="Cambria" w:hAnsi="Cambria" w:cs="Cambria"/>
          <w:sz w:val="24"/>
          <w:szCs w:val="24"/>
          <w:lang w:val="sq-AL"/>
        </w:rPr>
        <w:lastRenderedPageBreak/>
        <w:t xml:space="preserve">qëndrimeve dhe politikave të NISMA-së, programit dhe statutit të saj;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28" w:lineRule="auto"/>
        <w:ind w:left="1140" w:hanging="369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c)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të informohet për aktivitetin e strukturave të NISMA-së dhe të shprehë qëndrimin e tij për to;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52" w:lineRule="auto"/>
        <w:ind w:left="1140" w:hanging="369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d)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>të propozojë dhe të propozohet si kandidat i NISMA-së për zgjedhjet komunale dhe po</w:t>
      </w:r>
      <w:r w:rsidR="00DD27E8" w:rsidRPr="00BD3FA1">
        <w:rPr>
          <w:rFonts w:ascii="Cambria" w:hAnsi="Cambria" w:cs="Cambria"/>
          <w:sz w:val="24"/>
          <w:szCs w:val="24"/>
          <w:lang w:val="sq-AL"/>
        </w:rPr>
        <w:t xml:space="preserve"> 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ashtu për zgjedhjet qendrore, si dhe në të gjithë organizmat ku kërkohet përfaqësimi NISMA-së;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52" w:lineRule="auto"/>
        <w:ind w:left="1140" w:hanging="369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e)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të jetë i barabartë me të gjithë anëtarët e tjerë të NISMA-së, pavarësisht nga funksionet që mbulon në NISMA apo gjetkë, e pavarësisht nga gjendja ekonomike, përkatësia shoqërore apo niveli arsimor;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52" w:lineRule="auto"/>
        <w:ind w:left="1140" w:hanging="369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f)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të largohet nga NISMA kur të dëshirojë duke bërë një njoftim me shkrim pranë degës apo nëndegës ku bën pjesë, pa qenë i detyruar të japë shpjegime.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00" w:lineRule="exact"/>
        <w:rPr>
          <w:rFonts w:ascii="Cambria" w:hAnsi="Cambria" w:cs="Cambria"/>
          <w:sz w:val="24"/>
          <w:szCs w:val="24"/>
          <w:lang w:val="sq-AL"/>
        </w:rPr>
      </w:pPr>
    </w:p>
    <w:p w:rsidR="00C71AEB" w:rsidRPr="00BD3FA1" w:rsidRDefault="00C71AEB" w:rsidP="00AF7563">
      <w:pPr>
        <w:widowControl w:val="0"/>
        <w:autoSpaceDE w:val="0"/>
        <w:autoSpaceDN w:val="0"/>
        <w:adjustRightInd w:val="0"/>
        <w:spacing w:after="0" w:line="240" w:lineRule="auto"/>
        <w:ind w:left="3960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396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Neni 8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3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28" w:lineRule="auto"/>
        <w:ind w:left="342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Masat Disiplinore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86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825D5E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Çdo anëtar që vepron në kundërshtim me Statutin, Programin dhe vendimet e forumeve të NISMA-së u nënshtrohet marrjes së masave disiplinore.</w:t>
      </w:r>
    </w:p>
    <w:p w:rsidR="00AF7563" w:rsidRPr="00BD3FA1" w:rsidRDefault="00AF7563" w:rsidP="00825D5E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Rregulla të hollësishme për dhënien e masave disiplinore përcaktohen nga Këshilli Kombëtar. </w:t>
      </w:r>
    </w:p>
    <w:p w:rsidR="00AF7563" w:rsidRPr="00BD3FA1" w:rsidRDefault="00AF7563" w:rsidP="00825D5E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28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Procedurën për dhënien e masës disiplinore anëtarit të NISMA-së e fillon organi i cili ka konstatuar shkeljen. </w:t>
      </w:r>
    </w:p>
    <w:p w:rsidR="00AF7563" w:rsidRPr="00BD3FA1" w:rsidRDefault="00AF7563" w:rsidP="00825D5E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52" w:lineRule="auto"/>
        <w:jc w:val="both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Kërkesa për dhënien e masës disiplinore në rastin e anëtarit të NISMA-së pranë degës ku e zhvillon ai anëtar aktivitetin, i drejtohet Këshillit të Degës.</w:t>
      </w:r>
    </w:p>
    <w:p w:rsidR="00AF7563" w:rsidRPr="00BD3FA1" w:rsidRDefault="00AF7563" w:rsidP="00825D5E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52" w:lineRule="auto"/>
        <w:jc w:val="both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Kërkesa për dhënien e masës disiplinore për funksionarët e NISMA-së, të zgjedhur apo të emëruar nga organet drejtuese të NISMA-së, i drejtohet Këshillit Kombëtar.</w:t>
      </w:r>
    </w:p>
    <w:p w:rsidR="00AF7563" w:rsidRPr="00BD3FA1" w:rsidRDefault="00AF7563" w:rsidP="00825D5E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28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Kërkesa duhet të përmbajë një përshkrim të hollësishëm mbi shkeljen e konstatuar si dhe masën disiplinore të propozuar. </w:t>
      </w:r>
    </w:p>
    <w:p w:rsidR="00AF7563" w:rsidRPr="00BD3FA1" w:rsidRDefault="00AF7563" w:rsidP="00825D5E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28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Marrja e vendimeve dhe ankimimi i tyre bëhet në përputhje me parashikimet e këtij Statuti dhe të vendimeve të Këshillit Kombëtar.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00" w:lineRule="exact"/>
        <w:rPr>
          <w:rFonts w:ascii="Cambria" w:hAnsi="Cambria" w:cs="Cambria"/>
          <w:sz w:val="24"/>
          <w:szCs w:val="24"/>
          <w:lang w:val="sq-AL"/>
        </w:rPr>
      </w:pPr>
    </w:p>
    <w:p w:rsidR="00DD27E8" w:rsidRPr="00BD3FA1" w:rsidRDefault="00DD27E8" w:rsidP="00AF7563">
      <w:pPr>
        <w:widowControl w:val="0"/>
        <w:autoSpaceDE w:val="0"/>
        <w:autoSpaceDN w:val="0"/>
        <w:adjustRightInd w:val="0"/>
        <w:spacing w:after="0" w:line="369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396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Neni 9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3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250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Organizimi i NISMA-së </w:t>
      </w:r>
      <w:r w:rsidR="00AB36DB">
        <w:rPr>
          <w:rFonts w:ascii="Cambria" w:hAnsi="Cambria" w:cs="Cambria"/>
          <w:sz w:val="24"/>
          <w:szCs w:val="24"/>
          <w:lang w:val="sq-AL"/>
        </w:rPr>
        <w:t>Socialdemokrate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84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825D5E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52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NISMA është parti politike me organizim vertikal nga baza, komuna deri te niveli qendror, e cila në themel të organizimit të saj ka demokracinë e brendshme, lirinë e shprehjes dhe besimit, të drejtën për të zgjedhur dhe për t’u zgjedhur.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64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2.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Në përputhje me këtë statut NISMA </w:t>
      </w:r>
      <w:r w:rsidR="00AB36DB">
        <w:rPr>
          <w:rFonts w:ascii="Cambria" w:hAnsi="Cambria" w:cs="Cambria"/>
          <w:sz w:val="24"/>
          <w:szCs w:val="24"/>
          <w:lang w:val="sq-AL"/>
        </w:rPr>
        <w:t>Socialdemokrate</w:t>
      </w:r>
      <w:r w:rsidR="00AB36DB" w:rsidRPr="00BD3FA1">
        <w:rPr>
          <w:rFonts w:ascii="Cambria" w:hAnsi="Cambria" w:cs="Cambria"/>
          <w:sz w:val="24"/>
          <w:szCs w:val="24"/>
          <w:lang w:val="sq-AL"/>
        </w:rPr>
        <w:t xml:space="preserve"> 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e ushtron aktivitetin e saj në të gjithë territorin e vendit dhe jashtë vendit, ku ka struktura të ngritura dhe që veprojnë në respekt të plotë të ligjeve të shtetit ku kryen veprimtarinë e vet.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28" w:lineRule="auto"/>
        <w:ind w:left="360" w:hanging="360"/>
        <w:jc w:val="both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3.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NISMA është organizuar në tri nivele: në nivelin e Nëndegës (fshat, lagje qyteti), në nivel të Degës (Komuna) dhe </w:t>
      </w:r>
      <w:r w:rsidR="00C71AEB" w:rsidRPr="00BD3FA1">
        <w:rPr>
          <w:rFonts w:ascii="Cambria" w:hAnsi="Cambria" w:cs="Cambria"/>
          <w:sz w:val="24"/>
          <w:szCs w:val="24"/>
          <w:lang w:val="sq-AL"/>
        </w:rPr>
        <w:t>n</w:t>
      </w:r>
      <w:r w:rsidR="00985B73" w:rsidRPr="00BD3FA1">
        <w:rPr>
          <w:rFonts w:ascii="Cambria" w:hAnsi="Cambria" w:cs="Cambria"/>
          <w:sz w:val="24"/>
          <w:szCs w:val="24"/>
          <w:lang w:val="sq-AL"/>
        </w:rPr>
        <w:t>ë</w:t>
      </w:r>
      <w:r w:rsidR="00C71AEB" w:rsidRPr="00BD3FA1">
        <w:rPr>
          <w:rFonts w:ascii="Cambria" w:hAnsi="Cambria" w:cs="Cambria"/>
          <w:sz w:val="24"/>
          <w:szCs w:val="24"/>
          <w:lang w:val="sq-AL"/>
        </w:rPr>
        <w:t xml:space="preserve"> 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nivelin Qendror. </w:t>
      </w:r>
    </w:p>
    <w:p w:rsidR="001B0038" w:rsidRPr="00BD3FA1" w:rsidRDefault="001B0038" w:rsidP="00AF7563">
      <w:pPr>
        <w:widowControl w:val="0"/>
        <w:autoSpaceDE w:val="0"/>
        <w:autoSpaceDN w:val="0"/>
        <w:adjustRightInd w:val="0"/>
        <w:spacing w:after="0" w:line="228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4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4</w:t>
      </w:r>
      <w:r w:rsidRPr="00BD3FA1">
        <w:rPr>
          <w:rFonts w:ascii="Cambria" w:hAnsi="Cambria" w:cs="Cambria"/>
          <w:sz w:val="24"/>
          <w:szCs w:val="24"/>
          <w:lang w:val="sq-AL"/>
        </w:rPr>
        <w:t>.</w:t>
      </w:r>
      <w:r w:rsidRPr="00BD3FA1">
        <w:rPr>
          <w:rFonts w:ascii="Cambria" w:hAnsi="Cambria" w:cs="Cambria"/>
          <w:sz w:val="24"/>
          <w:szCs w:val="24"/>
          <w:lang w:val="sq-AL"/>
        </w:rPr>
        <w:tab/>
      </w:r>
      <w:r w:rsidRPr="00BD3FA1">
        <w:rPr>
          <w:rFonts w:ascii="Cambria" w:hAnsi="Cambria" w:cs="Cambria"/>
          <w:b/>
          <w:sz w:val="24"/>
          <w:szCs w:val="24"/>
          <w:lang w:val="sq-AL"/>
        </w:rPr>
        <w:t>Në nivel Komunal NISMA ka këtë organizim: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2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Nëndega (Këshilli, Kryesia dhe Kryetari i nëndegës).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2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b)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Dega (Kuvendi, Këshilli i Degës, Kryesia dhe Kryetari).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2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5.</w:t>
      </w:r>
      <w:r w:rsidRPr="00BD3FA1">
        <w:rPr>
          <w:rFonts w:ascii="Cambria" w:hAnsi="Cambria" w:cs="Cambria"/>
          <w:sz w:val="24"/>
          <w:szCs w:val="24"/>
          <w:lang w:val="sq-AL"/>
        </w:rPr>
        <w:tab/>
      </w:r>
      <w:r w:rsidRPr="00BD3FA1">
        <w:rPr>
          <w:rFonts w:ascii="Cambria" w:hAnsi="Cambria" w:cs="Cambria"/>
          <w:b/>
          <w:sz w:val="24"/>
          <w:szCs w:val="24"/>
          <w:lang w:val="sq-AL"/>
        </w:rPr>
        <w:t>Në nivel Qendror NISMA ka këtë organizim: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2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Kuvendi,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2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B36D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7860"/>
        </w:tabs>
        <w:autoSpaceDE w:val="0"/>
        <w:autoSpaceDN w:val="0"/>
        <w:adjustRightInd w:val="0"/>
        <w:spacing w:after="0" w:line="228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b)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Këshilli Kombëtar, </w:t>
      </w:r>
      <w:r w:rsidR="00AB36DB">
        <w:rPr>
          <w:rFonts w:ascii="Cambria" w:hAnsi="Cambria" w:cs="Cambria"/>
          <w:sz w:val="24"/>
          <w:szCs w:val="24"/>
          <w:lang w:val="sq-AL"/>
        </w:rPr>
        <w:tab/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3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c)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Kryetari i Këshillit Kombëtar,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2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d)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>Kryesia e zgjeruar,</w:t>
      </w:r>
    </w:p>
    <w:p w:rsidR="00AF7563" w:rsidRPr="00BD3FA1" w:rsidRDefault="00AF7563" w:rsidP="00AB36DB">
      <w:pPr>
        <w:widowControl w:val="0"/>
        <w:tabs>
          <w:tab w:val="left" w:pos="720"/>
          <w:tab w:val="left" w:pos="1440"/>
          <w:tab w:val="left" w:pos="561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e)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Kryesia </w:t>
      </w:r>
      <w:r w:rsidR="00AB36DB">
        <w:rPr>
          <w:rFonts w:ascii="Cambria" w:hAnsi="Cambria" w:cs="Cambria"/>
          <w:sz w:val="24"/>
          <w:szCs w:val="24"/>
          <w:lang w:val="sq-AL"/>
        </w:rPr>
        <w:tab/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0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f)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Kryetari i NISMA-së </w:t>
      </w:r>
      <w:r w:rsidR="00AB36DB">
        <w:rPr>
          <w:rFonts w:ascii="Cambria" w:hAnsi="Cambria" w:cs="Cambria"/>
          <w:sz w:val="24"/>
          <w:szCs w:val="24"/>
          <w:lang w:val="sq-AL"/>
        </w:rPr>
        <w:t>Socialdemokrate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,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85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52" w:lineRule="auto"/>
        <w:ind w:left="360" w:right="4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6.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Në kuadër të NISMA </w:t>
      </w:r>
      <w:r w:rsidR="00AB36DB">
        <w:rPr>
          <w:rFonts w:ascii="Cambria" w:hAnsi="Cambria" w:cs="Cambria"/>
          <w:sz w:val="24"/>
          <w:szCs w:val="24"/>
          <w:lang w:val="sq-AL"/>
        </w:rPr>
        <w:t>Socialdemokrate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 në tri nivelet e saja të organizimit funksionon edhe organizata e NISMA </w:t>
      </w:r>
      <w:r w:rsidR="00AB36DB">
        <w:rPr>
          <w:rFonts w:ascii="Cambria" w:hAnsi="Cambria" w:cs="Cambria"/>
          <w:sz w:val="24"/>
          <w:szCs w:val="24"/>
          <w:lang w:val="sq-AL"/>
        </w:rPr>
        <w:t>Socialdemokrate</w:t>
      </w:r>
      <w:r w:rsidR="00AB36DB" w:rsidRPr="00BD3FA1">
        <w:rPr>
          <w:rFonts w:ascii="Cambria" w:hAnsi="Cambria" w:cs="Cambria"/>
          <w:sz w:val="24"/>
          <w:szCs w:val="24"/>
          <w:lang w:val="sq-AL"/>
        </w:rPr>
        <w:t xml:space="preserve"> </w:t>
      </w:r>
      <w:r w:rsidR="00AB36DB" w:rsidRPr="00BD3FA1">
        <w:rPr>
          <w:rFonts w:ascii="Cambria" w:hAnsi="Cambria" w:cs="Cambria"/>
          <w:sz w:val="24"/>
          <w:szCs w:val="24"/>
          <w:lang w:val="sq-AL"/>
        </w:rPr>
        <w:t xml:space="preserve">e Gruas </w:t>
      </w:r>
      <w:r w:rsidR="00AB36DB">
        <w:rPr>
          <w:rFonts w:ascii="Cambria" w:hAnsi="Cambria" w:cs="Cambria"/>
          <w:sz w:val="24"/>
          <w:szCs w:val="24"/>
          <w:lang w:val="sq-AL"/>
        </w:rPr>
        <w:t xml:space="preserve">dhe NISMA </w:t>
      </w:r>
      <w:r w:rsidR="00AB36DB">
        <w:rPr>
          <w:rFonts w:ascii="Cambria" w:hAnsi="Cambria" w:cs="Cambria"/>
          <w:sz w:val="24"/>
          <w:szCs w:val="24"/>
          <w:lang w:val="sq-AL"/>
        </w:rPr>
        <w:t>Socialdemokrate</w:t>
      </w:r>
      <w:r w:rsidR="00AB36DB">
        <w:rPr>
          <w:rFonts w:ascii="Cambria" w:hAnsi="Cambria" w:cs="Cambria"/>
          <w:sz w:val="24"/>
          <w:szCs w:val="24"/>
          <w:lang w:val="sq-AL"/>
        </w:rPr>
        <w:t xml:space="preserve"> e Rinisë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,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3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Organizimi i brendshëm i tyre rregullohet me rregullore të veçanta të tyre. </w:t>
      </w:r>
    </w:p>
    <w:p w:rsidR="00DD27E8" w:rsidRPr="00BD3FA1" w:rsidRDefault="00DD27E8" w:rsidP="00AF7563">
      <w:pPr>
        <w:widowControl w:val="0"/>
        <w:autoSpaceDE w:val="0"/>
        <w:autoSpaceDN w:val="0"/>
        <w:adjustRightInd w:val="0"/>
        <w:spacing w:after="0" w:line="240" w:lineRule="auto"/>
        <w:ind w:left="3900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DD27E8" w:rsidRPr="00BD3FA1" w:rsidRDefault="00DD27E8" w:rsidP="00AF7563">
      <w:pPr>
        <w:widowControl w:val="0"/>
        <w:autoSpaceDE w:val="0"/>
        <w:autoSpaceDN w:val="0"/>
        <w:adjustRightInd w:val="0"/>
        <w:spacing w:after="0" w:line="240" w:lineRule="auto"/>
        <w:ind w:left="3900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8F0CC6" w:rsidRPr="00BD3FA1" w:rsidRDefault="008F0CC6" w:rsidP="00AF7563">
      <w:pPr>
        <w:widowControl w:val="0"/>
        <w:autoSpaceDE w:val="0"/>
        <w:autoSpaceDN w:val="0"/>
        <w:adjustRightInd w:val="0"/>
        <w:spacing w:after="0" w:line="240" w:lineRule="auto"/>
        <w:ind w:left="3900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390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Neni 10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5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8F0CC6" w:rsidP="008F0CC6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                                    </w:t>
      </w:r>
      <w:r w:rsidR="00AF7563" w:rsidRPr="00BD3FA1">
        <w:rPr>
          <w:rFonts w:ascii="Cambria" w:hAnsi="Cambria" w:cs="Cambria"/>
          <w:sz w:val="24"/>
          <w:szCs w:val="24"/>
          <w:lang w:val="sq-AL"/>
        </w:rPr>
        <w:t>Organizimi i NISMA-s</w:t>
      </w:r>
      <w:r w:rsidR="00C71AEB" w:rsidRPr="00BD3FA1">
        <w:rPr>
          <w:rFonts w:ascii="Cambria" w:hAnsi="Cambria" w:cs="Cambria"/>
          <w:sz w:val="24"/>
          <w:szCs w:val="24"/>
          <w:lang w:val="sq-AL"/>
        </w:rPr>
        <w:t xml:space="preserve">ë në Nivel Komunal - </w:t>
      </w:r>
      <w:r w:rsidR="00AF7563" w:rsidRPr="00BD3FA1">
        <w:rPr>
          <w:rFonts w:ascii="Cambria" w:hAnsi="Cambria" w:cs="Cambria"/>
          <w:sz w:val="24"/>
          <w:szCs w:val="24"/>
          <w:lang w:val="sq-AL"/>
        </w:rPr>
        <w:t>Nëndega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39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825D5E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Njësia bazë e organizimit të NISMA-së është Nëndega. </w:t>
      </w:r>
    </w:p>
    <w:p w:rsidR="00AF7563" w:rsidRPr="00BD3FA1" w:rsidRDefault="00AF7563" w:rsidP="00E20553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2.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Nëndega formohet nga të paktën 5 anëtarë të NISMA-së. </w:t>
      </w:r>
    </w:p>
    <w:p w:rsidR="00AF7563" w:rsidRPr="00BD3FA1" w:rsidRDefault="00AF7563" w:rsidP="00E20553">
      <w:pPr>
        <w:widowControl w:val="0"/>
        <w:autoSpaceDE w:val="0"/>
        <w:autoSpaceDN w:val="0"/>
        <w:adjustRightInd w:val="0"/>
        <w:spacing w:after="0" w:line="228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3.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Kryesia e nëndegës i zhvillon mbledhjet e saja të rregullta (së paku njëherë në muaj) dhe sipas nevojës dhe kërkesave të kryesisë së degës. Mbledhja thirret nga Kryetari i Nëndegës ose nga 1/3 e anëtarëve të kryesisë.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28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4.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Gjatë periudhës së fushatave për zgjedhjet në parti, zgjedhjeve lokale apo zgjedhjet e përgjithshme, kryesia e nëndegës shndërrohet:  nën-shtab zgjedhor. </w:t>
      </w:r>
    </w:p>
    <w:p w:rsidR="00AF7563" w:rsidRPr="00BD3FA1" w:rsidRDefault="00AF7563" w:rsidP="00AA0F0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5.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Nëndega gjatë ushtrimit të aktivitetit të saj politik: </w:t>
      </w:r>
    </w:p>
    <w:p w:rsidR="00AF7563" w:rsidRPr="00BD3FA1" w:rsidRDefault="00AF7563" w:rsidP="00825D5E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shpalos politikën dhe qëndrimet e NISMA-së, në përputhje me Programin, Statutin dhe vendimet e forumeve drejtuese të NISMA-së;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b)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zgjedhë kandidatët e saj për në Këshillin e Degës;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0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F3F01">
      <w:pPr>
        <w:widowControl w:val="0"/>
        <w:autoSpaceDE w:val="0"/>
        <w:autoSpaceDN w:val="0"/>
        <w:adjustRightInd w:val="0"/>
        <w:spacing w:after="0" w:line="228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c)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punon për shtimin e radhëve të NISMA-së; </w:t>
      </w:r>
    </w:p>
    <w:p w:rsidR="00AF7563" w:rsidRPr="00BD3FA1" w:rsidRDefault="00AF7563" w:rsidP="008F3F01">
      <w:pPr>
        <w:widowControl w:val="0"/>
        <w:autoSpaceDE w:val="0"/>
        <w:autoSpaceDN w:val="0"/>
        <w:adjustRightInd w:val="0"/>
        <w:spacing w:after="0" w:line="252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d)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përpiqet të zgjerojë ndikimin e NISMA-së në shtresat e ndryshme të popullsisë në njësinë territoriale për të cilën ajo përgjigjet dhe respekton mendimin e çdo shtetasi, anëtar apo jo i NISMA-së. </w:t>
      </w:r>
    </w:p>
    <w:p w:rsidR="00AF7563" w:rsidRPr="00BD3FA1" w:rsidRDefault="00AF7563" w:rsidP="008F3F01">
      <w:pPr>
        <w:widowControl w:val="0"/>
        <w:autoSpaceDE w:val="0"/>
        <w:autoSpaceDN w:val="0"/>
        <w:adjustRightInd w:val="0"/>
        <w:spacing w:after="0" w:line="252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e)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mban lidhje me organizatat politike, të shoqërisë civile, të çdo grupimi tjetër shoqëror apo individë (që veprojnë në territorin e nëndegës), në përputhje me parimet dhe normat e Programit dhe të Statutit të NISMA-së;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52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f)</w:t>
      </w:r>
      <w:r w:rsidRPr="00BD3FA1">
        <w:rPr>
          <w:rFonts w:ascii="Cambria" w:hAnsi="Cambria" w:cs="Cambria"/>
          <w:b/>
          <w:sz w:val="24"/>
          <w:szCs w:val="24"/>
          <w:lang w:val="sq-AL"/>
        </w:rPr>
        <w:tab/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organizon dhe administron fushatat zgjedhore për zgjedhjet në parti, zgjedhjet lokale dhe zgjedhjet e përgjithshme (në territorin e nëndegës), në përputhje me kompetencat që i jepen nga Statuti dhe vendimet e forumeve të NISMA-së;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00" w:lineRule="exact"/>
        <w:rPr>
          <w:rFonts w:ascii="Cambria" w:hAnsi="Cambria" w:cs="Cambria"/>
          <w:sz w:val="24"/>
          <w:szCs w:val="24"/>
          <w:lang w:val="sq-AL"/>
        </w:rPr>
      </w:pPr>
    </w:p>
    <w:p w:rsidR="008F0CC6" w:rsidRPr="00BD3FA1" w:rsidRDefault="008F0CC6" w:rsidP="00AF7563">
      <w:pPr>
        <w:widowControl w:val="0"/>
        <w:autoSpaceDE w:val="0"/>
        <w:autoSpaceDN w:val="0"/>
        <w:adjustRightInd w:val="0"/>
        <w:spacing w:after="0" w:line="200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00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390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Neni 11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5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330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Kryetari i Nëndegës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82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825D5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64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Për mbarëvajtjen e punëve të përditshme, zgjidhet Kryetari i Nëndegës. Kryetari i Nëndegës zgjidhet për një periudhë katër </w:t>
      </w:r>
      <w:r w:rsidR="00FA5C17" w:rsidRPr="00BD3FA1">
        <w:rPr>
          <w:rFonts w:ascii="Cambria" w:hAnsi="Cambria" w:cs="Cambria"/>
          <w:sz w:val="24"/>
          <w:szCs w:val="24"/>
          <w:lang w:val="sq-AL"/>
        </w:rPr>
        <w:t>vjeçare nga anëtarët e kryesisë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 pranë asaj Nëndege dhe me kandidaturë eventuale alternative.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2.</w:t>
      </w: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ab/>
        <w:t>Kryetari i Nëndegës</w:t>
      </w:r>
      <w:r w:rsidR="00BD3FA1" w:rsidRPr="00BD3FA1">
        <w:rPr>
          <w:rFonts w:ascii="Cambria" w:hAnsi="Cambria" w:cs="Cambria"/>
          <w:b/>
          <w:bCs/>
          <w:sz w:val="24"/>
          <w:szCs w:val="24"/>
          <w:lang w:val="sq-AL"/>
        </w:rPr>
        <w:t xml:space="preserve"> ka p</w:t>
      </w:r>
      <w:r w:rsidR="00BD3FA1" w:rsidRPr="00BD3FA1">
        <w:rPr>
          <w:rFonts w:ascii="Times New Roman" w:hAnsi="Times New Roman" w:cs="Times New Roman"/>
          <w:b/>
          <w:bCs/>
          <w:sz w:val="24"/>
          <w:szCs w:val="24"/>
          <w:lang w:val="sq-AL" w:eastAsia="ja-JP"/>
        </w:rPr>
        <w:t>ër detyrë të</w:t>
      </w: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 xml:space="preserve">: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2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organizon veprimtarinë e NISMA-së në territorin administrativ të Nëndegës;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2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E20553">
      <w:pPr>
        <w:widowControl w:val="0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b)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thërret mbledhjet e Nëndegës; </w:t>
      </w:r>
    </w:p>
    <w:p w:rsidR="00AF7563" w:rsidRPr="00BD3FA1" w:rsidRDefault="00AF7563" w:rsidP="008F3F01">
      <w:pPr>
        <w:widowControl w:val="0"/>
        <w:autoSpaceDE w:val="0"/>
        <w:autoSpaceDN w:val="0"/>
        <w:adjustRightInd w:val="0"/>
        <w:spacing w:after="0" w:line="228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c)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njofton me shkrim dhe me gojë Kryetarin dhe kryesinë e Degës për çdo mbledhje apo aktivitet të nëndegës;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d)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nënshkruan të gjitha vendimet e marra nga nëndega;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2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e)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harton e administron listën e anëtarëve të NISMA-së pranë nëndegës;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2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f)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harton listën e përkrahësve të NISMA-së pranë nëndegës;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39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825D5E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drejton fushatat zgjedhore të NISMA-së në nivel nëndege, në rastet e Zgjedhjeve të Përgjithshme, Lokale apo në strukturat e NISMA-së;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h)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mbledh dhe dorëzon në Kryesinë e degës së NISMA-së (pagesat e anëtarësisë së nëndegës ).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00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360" w:lineRule="exact"/>
        <w:ind w:left="2880" w:firstLine="720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Neni 12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360" w:lineRule="exact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 xml:space="preserve">                                                             </w:t>
      </w:r>
      <w:r w:rsidRPr="00BD3FA1">
        <w:rPr>
          <w:rFonts w:ascii="Cambria" w:hAnsi="Cambria" w:cs="Cambria"/>
          <w:sz w:val="24"/>
          <w:szCs w:val="24"/>
          <w:lang w:val="sq-AL"/>
        </w:rPr>
        <w:t>Kuvendi i Degës</w:t>
      </w:r>
    </w:p>
    <w:p w:rsidR="00AF7563" w:rsidRPr="00BD3FA1" w:rsidRDefault="008F3F01" w:rsidP="00825D5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exact"/>
        <w:ind w:left="720" w:hanging="360"/>
        <w:jc w:val="both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Kuvendi i d</w:t>
      </w:r>
      <w:r w:rsidR="00AF7563" w:rsidRPr="00BD3FA1">
        <w:rPr>
          <w:rFonts w:ascii="Cambria" w:hAnsi="Cambria" w:cs="Cambria"/>
          <w:sz w:val="24"/>
          <w:szCs w:val="24"/>
          <w:lang w:val="sq-AL"/>
        </w:rPr>
        <w:t>egës përbëhet nga delegatët e zgjedhur nga nëndegët.</w:t>
      </w:r>
    </w:p>
    <w:p w:rsidR="00AF7563" w:rsidRPr="00BD3FA1" w:rsidRDefault="00AF7563" w:rsidP="00825D5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exact"/>
        <w:ind w:left="720" w:hanging="360"/>
        <w:jc w:val="both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Kuvendi i degës mblidhet një herë në 4 vite. </w:t>
      </w:r>
    </w:p>
    <w:p w:rsidR="00AF7563" w:rsidRPr="00BD3FA1" w:rsidRDefault="00AF7563" w:rsidP="00825D5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exact"/>
        <w:ind w:left="720" w:hanging="360"/>
        <w:jc w:val="both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Kuvendi i degës mund të thirret: </w:t>
      </w:r>
    </w:p>
    <w:p w:rsidR="00AF7563" w:rsidRPr="00BD3FA1" w:rsidRDefault="003770FC" w:rsidP="003770FC">
      <w:pPr>
        <w:widowControl w:val="0"/>
        <w:autoSpaceDE w:val="0"/>
        <w:autoSpaceDN w:val="0"/>
        <w:adjustRightInd w:val="0"/>
        <w:spacing w:after="0" w:line="360" w:lineRule="exact"/>
        <w:ind w:left="72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 xml:space="preserve">       </w:t>
      </w:r>
      <w:r w:rsidR="00AF7563" w:rsidRPr="00BD3FA1">
        <w:rPr>
          <w:rFonts w:ascii="Cambria" w:hAnsi="Cambria" w:cs="Cambria"/>
          <w:b/>
          <w:bCs/>
          <w:sz w:val="24"/>
          <w:szCs w:val="24"/>
          <w:lang w:val="sq-AL"/>
        </w:rPr>
        <w:t>a</w:t>
      </w:r>
      <w:r w:rsidRPr="00BD3FA1">
        <w:rPr>
          <w:rFonts w:ascii="Cambria" w:hAnsi="Cambria" w:cs="Cambria"/>
          <w:b/>
          <w:sz w:val="24"/>
          <w:szCs w:val="24"/>
          <w:lang w:val="sq-AL"/>
        </w:rPr>
        <w:t>)</w:t>
      </w:r>
      <w:r w:rsidR="00AF7563" w:rsidRPr="00BD3FA1">
        <w:rPr>
          <w:rFonts w:ascii="Cambria" w:hAnsi="Cambria" w:cs="Cambria"/>
          <w:sz w:val="24"/>
          <w:szCs w:val="24"/>
          <w:lang w:val="sq-AL"/>
        </w:rPr>
        <w:t xml:space="preserve"> me vendim të Këshillit të degës së NISMA-së. </w:t>
      </w:r>
      <w:r w:rsidR="00AF7563" w:rsidRPr="00BD3FA1">
        <w:rPr>
          <w:rFonts w:ascii="Cambria" w:hAnsi="Cambria" w:cs="Cambria"/>
          <w:sz w:val="24"/>
          <w:szCs w:val="24"/>
          <w:lang w:val="sq-AL"/>
        </w:rPr>
        <w:br/>
      </w:r>
      <w:r w:rsidR="00AF7563" w:rsidRPr="00BD3FA1">
        <w:rPr>
          <w:rFonts w:ascii="Cambria" w:hAnsi="Cambria" w:cs="Cambria"/>
          <w:b/>
          <w:bCs/>
          <w:sz w:val="24"/>
          <w:szCs w:val="24"/>
          <w:lang w:val="sq-AL"/>
        </w:rPr>
        <w:t xml:space="preserve">       b</w:t>
      </w: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)</w:t>
      </w:r>
      <w:r w:rsidR="00AF7563" w:rsidRPr="00BD3FA1">
        <w:rPr>
          <w:rFonts w:ascii="Cambria" w:hAnsi="Cambria" w:cs="Cambria"/>
          <w:sz w:val="24"/>
          <w:szCs w:val="24"/>
          <w:lang w:val="sq-AL"/>
        </w:rPr>
        <w:t xml:space="preserve"> me kërkesën e 1/3 të anëtarëve të saj në degë. </w:t>
      </w:r>
      <w:r w:rsidR="00AF7563" w:rsidRPr="00BD3FA1">
        <w:rPr>
          <w:rFonts w:ascii="Cambria" w:hAnsi="Cambria" w:cs="Cambria"/>
          <w:sz w:val="24"/>
          <w:szCs w:val="24"/>
          <w:lang w:val="sq-AL"/>
        </w:rPr>
        <w:br/>
      </w:r>
      <w:r w:rsidR="00AF7563" w:rsidRPr="00BD3FA1">
        <w:rPr>
          <w:rFonts w:ascii="Cambria" w:hAnsi="Cambria" w:cs="Cambria"/>
          <w:b/>
          <w:bCs/>
          <w:sz w:val="24"/>
          <w:szCs w:val="24"/>
          <w:lang w:val="sq-AL"/>
        </w:rPr>
        <w:t xml:space="preserve">       c</w:t>
      </w: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)</w:t>
      </w:r>
      <w:r w:rsidR="00AF7563" w:rsidRPr="00BD3FA1">
        <w:rPr>
          <w:rFonts w:ascii="Cambria" w:hAnsi="Cambria" w:cs="Cambria"/>
          <w:sz w:val="24"/>
          <w:szCs w:val="24"/>
          <w:lang w:val="sq-AL"/>
        </w:rPr>
        <w:t xml:space="preserve"> me kërkesë të Kryesisë qendrore të NISMA-së.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360" w:lineRule="exact"/>
        <w:ind w:left="720" w:hanging="360"/>
        <w:jc w:val="both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4.</w:t>
      </w: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ab/>
      </w:r>
      <w:r w:rsidRPr="00BD3FA1">
        <w:rPr>
          <w:rFonts w:ascii="Cambria" w:hAnsi="Cambria" w:cs="Cambria"/>
          <w:sz w:val="24"/>
          <w:szCs w:val="24"/>
          <w:lang w:val="sq-AL"/>
        </w:rPr>
        <w:t>Kuvendi i Degës zgjedh: Këshillin e degës dhe delegatet për Kuvendin qendror të NISMA-së.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3900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390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Neni 13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5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354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Këshilli i Degës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39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825D5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Këshilli i Degës është organi më i lartë i NISMA-së në nivel të Degës.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85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64" w:lineRule="auto"/>
        <w:ind w:left="360" w:hanging="360"/>
        <w:jc w:val="both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2.</w:t>
      </w: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ab/>
      </w:r>
      <w:r w:rsidRPr="00BD3FA1">
        <w:rPr>
          <w:rFonts w:ascii="Cambria" w:hAnsi="Cambria" w:cs="Cambria"/>
          <w:sz w:val="24"/>
          <w:szCs w:val="24"/>
          <w:lang w:val="sq-AL"/>
        </w:rPr>
        <w:t>Këshilli i Degës përbëhet nga anëtarët e zgjedhur në kuvend.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64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3.</w:t>
      </w: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ab/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Kriteret për zgjedhjen në këshillin e degës janë: kriteri i përfaqësimit, gjendja organizative në nëndegë, numri i banorëve në nëndegë, numri i votave të fituara nga zgjedhjet e fundit në atë nëndegë.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52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lastRenderedPageBreak/>
        <w:t>4.</w:t>
      </w: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ab/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Sipas kriterit të përfaqësimit anëtarë të Këshillit të Degës janë të gjithë kryetarët e nëndegëve, deputetët e parlamentit nga komuna përkatëse, të zgjedhurit në asamble komunale, të emëruarit në organet e qeverisjes komunale, kryetarja e gruas në degë dhe kryetari i rinisë në degë.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52" w:lineRule="auto"/>
        <w:ind w:left="360" w:hanging="360"/>
        <w:jc w:val="both"/>
        <w:rPr>
          <w:rFonts w:asciiTheme="majorHAnsi" w:hAnsiTheme="majorHAnsi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5.</w:t>
      </w: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ab/>
      </w:r>
      <w:r w:rsidRPr="00BD3FA1">
        <w:rPr>
          <w:rFonts w:asciiTheme="majorHAnsi" w:hAnsiTheme="majorHAnsi" w:cs="Cambria"/>
          <w:sz w:val="24"/>
          <w:szCs w:val="24"/>
          <w:lang w:val="sq-AL"/>
        </w:rPr>
        <w:t>Pjesa e mbetur e anëtarëve (deri në pl</w:t>
      </w:r>
      <w:r w:rsidR="00FA5C17" w:rsidRPr="00BD3FA1">
        <w:rPr>
          <w:rFonts w:asciiTheme="majorHAnsi" w:hAnsiTheme="majorHAnsi" w:cs="Cambria"/>
          <w:sz w:val="24"/>
          <w:szCs w:val="24"/>
          <w:lang w:val="sq-AL"/>
        </w:rPr>
        <w:t xml:space="preserve">otësim të numrit) propozohen nga Kuvendi i </w:t>
      </w:r>
      <w:r w:rsidR="00C246F6" w:rsidRPr="00BD3FA1">
        <w:rPr>
          <w:rFonts w:asciiTheme="majorHAnsi" w:hAnsiTheme="majorHAnsi" w:cs="Cambria"/>
          <w:sz w:val="24"/>
          <w:szCs w:val="24"/>
          <w:lang w:val="sq-AL"/>
        </w:rPr>
        <w:t>Degës</w:t>
      </w:r>
      <w:r w:rsidRPr="00BD3FA1">
        <w:rPr>
          <w:rFonts w:asciiTheme="majorHAnsi" w:hAnsiTheme="majorHAnsi" w:cs="Cambria"/>
          <w:sz w:val="24"/>
          <w:szCs w:val="24"/>
          <w:lang w:val="sq-AL"/>
        </w:rPr>
        <w:t xml:space="preserve">, të cilët </w:t>
      </w:r>
      <w:r w:rsidR="00FA5C17" w:rsidRPr="00BD3FA1">
        <w:rPr>
          <w:rFonts w:asciiTheme="majorHAnsi" w:hAnsiTheme="majorHAnsi" w:cs="Cambria"/>
          <w:sz w:val="24"/>
          <w:szCs w:val="24"/>
          <w:lang w:val="sq-AL"/>
        </w:rPr>
        <w:t xml:space="preserve">pastaj </w:t>
      </w:r>
      <w:r w:rsidRPr="00BD3FA1">
        <w:rPr>
          <w:rFonts w:asciiTheme="majorHAnsi" w:hAnsiTheme="majorHAnsi" w:cs="Cambria"/>
          <w:sz w:val="24"/>
          <w:szCs w:val="24"/>
          <w:lang w:val="sq-AL"/>
        </w:rPr>
        <w:t xml:space="preserve">votohen dhe zgjidhen nga Kuvendi i Degës.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19" w:lineRule="exact"/>
        <w:rPr>
          <w:rFonts w:asciiTheme="majorHAnsi" w:hAnsiTheme="majorHAnsi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Theme="majorHAnsi" w:hAnsiTheme="majorHAnsi" w:cs="Cambria"/>
          <w:b/>
          <w:bCs/>
          <w:sz w:val="24"/>
          <w:szCs w:val="24"/>
          <w:lang w:val="sq-AL"/>
        </w:rPr>
      </w:pPr>
      <w:r w:rsidRPr="00BD3FA1">
        <w:rPr>
          <w:rFonts w:asciiTheme="majorHAnsi" w:hAnsiTheme="majorHAnsi" w:cs="Cambria"/>
          <w:b/>
          <w:bCs/>
          <w:sz w:val="24"/>
          <w:szCs w:val="24"/>
          <w:lang w:val="sq-AL"/>
        </w:rPr>
        <w:t>6.</w:t>
      </w:r>
      <w:r w:rsidRPr="00BD3FA1">
        <w:rPr>
          <w:rFonts w:asciiTheme="majorHAnsi" w:hAnsiTheme="majorHAnsi" w:cs="Cambria"/>
          <w:b/>
          <w:bCs/>
          <w:sz w:val="24"/>
          <w:szCs w:val="24"/>
          <w:lang w:val="sq-AL"/>
        </w:rPr>
        <w:tab/>
        <w:t>Këshilli i degës</w:t>
      </w:r>
      <w:r w:rsidR="00BD3FA1" w:rsidRPr="00BD3FA1">
        <w:rPr>
          <w:rFonts w:asciiTheme="majorHAnsi" w:hAnsiTheme="majorHAnsi" w:cs="Cambria"/>
          <w:b/>
          <w:bCs/>
          <w:sz w:val="24"/>
          <w:szCs w:val="24"/>
          <w:lang w:val="sq-AL"/>
        </w:rPr>
        <w:t xml:space="preserve"> ka pë</w:t>
      </w:r>
      <w:r w:rsidR="00BD3FA1" w:rsidRPr="00BD3FA1">
        <w:rPr>
          <w:rFonts w:asciiTheme="majorHAnsi" w:hAnsiTheme="majorHAnsi" w:cs="Times New Roman"/>
          <w:b/>
          <w:bCs/>
          <w:sz w:val="24"/>
          <w:szCs w:val="24"/>
          <w:lang w:val="sq-AL" w:eastAsia="ja-JP"/>
        </w:rPr>
        <w:t>r detyrë</w:t>
      </w:r>
      <w:r w:rsidRPr="00BD3FA1">
        <w:rPr>
          <w:rFonts w:asciiTheme="majorHAnsi" w:hAnsiTheme="majorHAnsi" w:cs="Cambria"/>
          <w:b/>
          <w:bCs/>
          <w:sz w:val="24"/>
          <w:szCs w:val="24"/>
          <w:lang w:val="sq-AL"/>
        </w:rPr>
        <w:t xml:space="preserve">: </w:t>
      </w:r>
    </w:p>
    <w:p w:rsidR="00FA5C17" w:rsidRPr="00353991" w:rsidRDefault="00FA5C17" w:rsidP="00825D5E">
      <w:pPr>
        <w:pStyle w:val="ListParagraph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28" w:lineRule="auto"/>
        <w:jc w:val="both"/>
        <w:rPr>
          <w:rFonts w:asciiTheme="majorHAnsi" w:hAnsiTheme="majorHAnsi" w:cs="Cambria"/>
          <w:b/>
          <w:bCs/>
          <w:sz w:val="24"/>
          <w:szCs w:val="24"/>
          <w:lang w:val="sq-AL"/>
        </w:rPr>
      </w:pPr>
      <w:r w:rsidRPr="00353991">
        <w:rPr>
          <w:rFonts w:asciiTheme="majorHAnsi" w:hAnsiTheme="majorHAnsi" w:cs="Cambria"/>
          <w:bCs/>
          <w:sz w:val="24"/>
          <w:szCs w:val="24"/>
          <w:lang w:val="sq-AL"/>
        </w:rPr>
        <w:t>Zgjedh kryetarin e degës,</w:t>
      </w:r>
    </w:p>
    <w:p w:rsidR="00FA5C17" w:rsidRPr="00353991" w:rsidRDefault="00FA5C17" w:rsidP="00825D5E">
      <w:pPr>
        <w:pStyle w:val="ListParagraph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28" w:lineRule="auto"/>
        <w:jc w:val="both"/>
        <w:rPr>
          <w:rFonts w:asciiTheme="majorHAnsi" w:hAnsiTheme="majorHAnsi" w:cs="Cambria"/>
          <w:b/>
          <w:bCs/>
          <w:sz w:val="24"/>
          <w:szCs w:val="24"/>
          <w:lang w:val="sq-AL"/>
        </w:rPr>
      </w:pPr>
      <w:r w:rsidRPr="00353991">
        <w:rPr>
          <w:rFonts w:asciiTheme="majorHAnsi" w:hAnsiTheme="majorHAnsi" w:cs="Cambria"/>
          <w:bCs/>
          <w:sz w:val="24"/>
          <w:szCs w:val="24"/>
          <w:lang w:val="sq-AL"/>
        </w:rPr>
        <w:t xml:space="preserve">Zgjedh </w:t>
      </w:r>
      <w:r w:rsidR="00C246F6" w:rsidRPr="00353991">
        <w:rPr>
          <w:rFonts w:asciiTheme="majorHAnsi" w:hAnsiTheme="majorHAnsi" w:cs="Cambria"/>
          <w:bCs/>
          <w:sz w:val="24"/>
          <w:szCs w:val="24"/>
          <w:lang w:val="sq-AL"/>
        </w:rPr>
        <w:t>kryesinë</w:t>
      </w:r>
      <w:r w:rsidRPr="00353991">
        <w:rPr>
          <w:rFonts w:asciiTheme="majorHAnsi" w:hAnsiTheme="majorHAnsi" w:cs="Cambria"/>
          <w:bCs/>
          <w:sz w:val="24"/>
          <w:szCs w:val="24"/>
          <w:lang w:val="sq-AL"/>
        </w:rPr>
        <w:t xml:space="preserve"> e degës, </w:t>
      </w:r>
    </w:p>
    <w:p w:rsidR="00AF7563" w:rsidRPr="00353991" w:rsidRDefault="00AF7563" w:rsidP="00825D5E">
      <w:pPr>
        <w:pStyle w:val="ListParagraph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28" w:lineRule="auto"/>
        <w:jc w:val="both"/>
        <w:rPr>
          <w:rFonts w:asciiTheme="majorHAnsi" w:hAnsiTheme="majorHAnsi" w:cs="Cambria"/>
          <w:b/>
          <w:bCs/>
          <w:sz w:val="24"/>
          <w:szCs w:val="24"/>
          <w:lang w:val="sq-AL"/>
        </w:rPr>
      </w:pPr>
      <w:r w:rsidRPr="00353991">
        <w:rPr>
          <w:rFonts w:asciiTheme="majorHAnsi" w:hAnsiTheme="majorHAnsi" w:cs="Cambria"/>
          <w:sz w:val="24"/>
          <w:szCs w:val="24"/>
          <w:lang w:val="sq-AL"/>
        </w:rPr>
        <w:t xml:space="preserve">miraton kandidatët e NISMA-së për këshilltarë në asambletë komunale dhe kandidatët për organet e qeverisjes komunale; </w:t>
      </w:r>
    </w:p>
    <w:p w:rsidR="00AF7563" w:rsidRPr="00353991" w:rsidRDefault="00AF7563" w:rsidP="00825D5E">
      <w:pPr>
        <w:pStyle w:val="ListParagraph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28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353991">
        <w:rPr>
          <w:rFonts w:asciiTheme="majorHAnsi" w:hAnsiTheme="majorHAnsi" w:cs="Cambria"/>
          <w:sz w:val="24"/>
          <w:szCs w:val="24"/>
          <w:lang w:val="sq-AL"/>
        </w:rPr>
        <w:t>miraton planin vjetor të veprimit</w:t>
      </w:r>
      <w:r w:rsidRPr="00353991">
        <w:rPr>
          <w:rFonts w:ascii="Cambria" w:hAnsi="Cambria" w:cs="Cambria"/>
          <w:sz w:val="24"/>
          <w:szCs w:val="24"/>
          <w:lang w:val="sq-AL"/>
        </w:rPr>
        <w:t xml:space="preserve"> politik dhe elektoral të propozuar nga Këshilli Kombëtar i NISMA-së; </w:t>
      </w:r>
    </w:p>
    <w:p w:rsidR="00AF7563" w:rsidRPr="00353991" w:rsidRDefault="00AF7563" w:rsidP="00825D5E">
      <w:pPr>
        <w:pStyle w:val="ListParagraph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28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353991">
        <w:rPr>
          <w:rFonts w:ascii="Cambria" w:hAnsi="Cambria" w:cs="Cambria"/>
          <w:sz w:val="24"/>
          <w:szCs w:val="24"/>
          <w:lang w:val="sq-AL"/>
        </w:rPr>
        <w:t xml:space="preserve">koordinon veprimtarinë e NISMA-së në të gjitha fushat: politike, ekonomike e shoqërore; </w:t>
      </w:r>
    </w:p>
    <w:p w:rsidR="00AF7563" w:rsidRPr="00353991" w:rsidRDefault="00AF7563" w:rsidP="00825D5E">
      <w:pPr>
        <w:pStyle w:val="ListParagraph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28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353991">
        <w:rPr>
          <w:rFonts w:ascii="Cambria" w:hAnsi="Cambria" w:cs="Cambria"/>
          <w:sz w:val="24"/>
          <w:szCs w:val="24"/>
          <w:lang w:val="sq-AL"/>
        </w:rPr>
        <w:t xml:space="preserve">në mbledhjen e parë pas konstituimit, këshilli i degës zgjedhë kryesinë; </w:t>
      </w:r>
    </w:p>
    <w:p w:rsidR="00AF7563" w:rsidRPr="00353991" w:rsidRDefault="00AF7563" w:rsidP="00825D5E">
      <w:pPr>
        <w:pStyle w:val="ListParagraph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52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353991">
        <w:rPr>
          <w:rFonts w:ascii="Cambria" w:hAnsi="Cambria" w:cs="Cambria"/>
          <w:sz w:val="24"/>
          <w:szCs w:val="24"/>
          <w:lang w:val="sq-AL"/>
        </w:rPr>
        <w:t>Këshilli i degës mbanë mbledhjet e rregullta (së paku njëherë në 3 muaj), mbledhja e këshillit thirret me vendim të Kryesisë së NISMA-së në Degë,</w:t>
      </w:r>
    </w:p>
    <w:p w:rsidR="00AF7563" w:rsidRPr="00353991" w:rsidRDefault="00AF7563" w:rsidP="00825D5E">
      <w:pPr>
        <w:pStyle w:val="ListParagraph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52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353991">
        <w:rPr>
          <w:rFonts w:ascii="Cambria" w:hAnsi="Cambria" w:cs="Cambria"/>
          <w:sz w:val="24"/>
          <w:szCs w:val="24"/>
          <w:lang w:val="sq-AL"/>
        </w:rPr>
        <w:t>Mbledhja e këshillit po</w:t>
      </w:r>
      <w:r w:rsidR="008B370B" w:rsidRPr="00353991">
        <w:rPr>
          <w:rFonts w:ascii="Cambria" w:hAnsi="Cambria" w:cs="Cambria"/>
          <w:sz w:val="24"/>
          <w:szCs w:val="24"/>
          <w:lang w:val="sq-AL"/>
        </w:rPr>
        <w:t xml:space="preserve"> </w:t>
      </w:r>
      <w:r w:rsidRPr="00353991">
        <w:rPr>
          <w:rFonts w:ascii="Cambria" w:hAnsi="Cambria" w:cs="Cambria"/>
          <w:sz w:val="24"/>
          <w:szCs w:val="24"/>
          <w:lang w:val="sq-AL"/>
        </w:rPr>
        <w:t xml:space="preserve">ashtu mund të thirret dhe me kërkesën e 1/3 të anëtarëve të këshillit ose sipas nevojës dhe me kërkesë të Kryesisë së NISMA-së.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00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00" w:lineRule="exact"/>
        <w:rPr>
          <w:rFonts w:ascii="Cambria" w:hAnsi="Cambria" w:cs="Cambria"/>
          <w:sz w:val="24"/>
          <w:szCs w:val="24"/>
          <w:lang w:val="sq-AL"/>
        </w:rPr>
      </w:pPr>
    </w:p>
    <w:p w:rsidR="001B0038" w:rsidRPr="00BD3FA1" w:rsidRDefault="001B0038" w:rsidP="00AF7563">
      <w:pPr>
        <w:widowControl w:val="0"/>
        <w:autoSpaceDE w:val="0"/>
        <w:autoSpaceDN w:val="0"/>
        <w:adjustRightInd w:val="0"/>
        <w:spacing w:after="0" w:line="200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390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Neni 14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5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352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Kryesia e Degës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82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825D5E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Kryesia e degës përbëhet nga (së paku 11anëtarë me mundësi zgjerimi sipas specifikave të komunave) që zgjidhen nga Këshilli i Degës.</w:t>
      </w:r>
    </w:p>
    <w:p w:rsidR="00AF7563" w:rsidRPr="00BD3FA1" w:rsidRDefault="00AF7563" w:rsidP="00825D5E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Kryetari i degës bënë propozimin për anëtar të kryesisë, po</w:t>
      </w:r>
      <w:r w:rsidR="008B370B" w:rsidRPr="00BD3FA1">
        <w:rPr>
          <w:rFonts w:ascii="Cambria" w:hAnsi="Cambria" w:cs="Cambria"/>
          <w:sz w:val="24"/>
          <w:szCs w:val="24"/>
          <w:lang w:val="sq-AL"/>
        </w:rPr>
        <w:t xml:space="preserve"> 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ashtu  të njëjtin numër propozon edhe Këshilli i degës, pastaj me votim zgjidhen anëtarët. </w:t>
      </w:r>
    </w:p>
    <w:p w:rsidR="008B370B" w:rsidRPr="00BD3FA1" w:rsidRDefault="00AF7563" w:rsidP="00825D5E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Kryesia e degës së NISMA-së, mban mbledhje të rregullta javore. </w:t>
      </w:r>
      <w:r w:rsidRPr="00BD3FA1">
        <w:rPr>
          <w:rFonts w:ascii="Cambria" w:hAnsi="Cambria" w:cs="Cambria"/>
          <w:sz w:val="24"/>
          <w:szCs w:val="24"/>
          <w:lang w:val="sq-AL"/>
        </w:rPr>
        <w:br/>
      </w:r>
      <w:r w:rsidR="008B370B" w:rsidRPr="00BD3FA1">
        <w:rPr>
          <w:rFonts w:ascii="Cambria" w:hAnsi="Cambria" w:cs="Cambria"/>
          <w:b/>
          <w:bCs/>
          <w:sz w:val="24"/>
          <w:szCs w:val="24"/>
          <w:lang w:val="sq-AL"/>
        </w:rPr>
        <w:t xml:space="preserve">     </w:t>
      </w: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a</w:t>
      </w:r>
      <w:r w:rsidR="00FA5C17" w:rsidRPr="00BD3FA1">
        <w:rPr>
          <w:rFonts w:ascii="Cambria" w:hAnsi="Cambria" w:cs="Cambria"/>
          <w:b/>
          <w:bCs/>
          <w:sz w:val="24"/>
          <w:szCs w:val="24"/>
          <w:lang w:val="sq-AL"/>
        </w:rPr>
        <w:t>)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 Në rast nevoje (përveç nga kryetari)</w:t>
      </w: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 xml:space="preserve"> 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ajo mund të thirret edhe nga 1/3 e anëtarëve </w:t>
      </w:r>
      <w:r w:rsidR="008B370B" w:rsidRPr="00BD3FA1">
        <w:rPr>
          <w:rFonts w:ascii="Cambria" w:hAnsi="Cambria" w:cs="Cambria"/>
          <w:sz w:val="24"/>
          <w:szCs w:val="24"/>
          <w:lang w:val="sq-AL"/>
        </w:rPr>
        <w:t xml:space="preserve"> </w:t>
      </w:r>
    </w:p>
    <w:p w:rsidR="00AF7563" w:rsidRPr="00BD3FA1" w:rsidRDefault="008B370B" w:rsidP="008B370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           </w:t>
      </w:r>
      <w:r w:rsidR="00AF7563" w:rsidRPr="00BD3FA1">
        <w:rPr>
          <w:rFonts w:ascii="Cambria" w:hAnsi="Cambria" w:cs="Cambria"/>
          <w:sz w:val="24"/>
          <w:szCs w:val="24"/>
          <w:lang w:val="sq-AL"/>
        </w:rPr>
        <w:t xml:space="preserve">të Kryesisë së degës së NISMA-së . </w:t>
      </w:r>
    </w:p>
    <w:p w:rsidR="00AF7563" w:rsidRPr="00BD3FA1" w:rsidRDefault="00AF7563" w:rsidP="00825D5E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Mbledhjen e kryesisë e drejton Kryetari i degës, në mungesë të tij sekretari i degës, në mungesë të sekretarit anëtari më i moshuar i kryesisë.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4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5.</w:t>
      </w: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ab/>
        <w:t>Kryesia e Degës së NISMA-së</w:t>
      </w:r>
      <w:r w:rsidR="00353991">
        <w:rPr>
          <w:rFonts w:ascii="Cambria" w:hAnsi="Cambria" w:cs="Cambria"/>
          <w:b/>
          <w:bCs/>
          <w:sz w:val="24"/>
          <w:szCs w:val="24"/>
          <w:lang w:val="sq-AL"/>
        </w:rPr>
        <w:t xml:space="preserve"> ka për detyrë të</w:t>
      </w: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 xml:space="preserve">: </w:t>
      </w:r>
    </w:p>
    <w:p w:rsidR="00AF7563" w:rsidRPr="00BD3FA1" w:rsidRDefault="00AF7563" w:rsidP="00825D5E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28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organizon, koordinon dhe drejton veprimtarinë e përgjithshme të NISMA-së në degën përkatëse;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64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b)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organizon, koordinon dhe drejton fushatat elektorale për zgjedhjet në NISMA, për zgjedhjet në nivel komunal dhe zgjedhjet e përgjithshme, në përputhje me kompetencat që i jepen nga statuti dhe vendimet e forumeve të NISMA-së;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64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c)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përfaqëson NISMA-në, në marrëdhënie me organizatat partnere, partitë e tjera, organizatat politike, të shoqërisë civile, të çdo grupimi tjetër shoqëror, në përputhje me parimet dhe normat e Statutit dhe të Programit të NISMA-së, në </w:t>
      </w:r>
      <w:r w:rsidRPr="00BD3FA1">
        <w:rPr>
          <w:rFonts w:ascii="Cambria" w:hAnsi="Cambria" w:cs="Cambria"/>
          <w:sz w:val="24"/>
          <w:szCs w:val="24"/>
          <w:lang w:val="sq-AL"/>
        </w:rPr>
        <w:lastRenderedPageBreak/>
        <w:t xml:space="preserve">territorin e Komunës përkatëse;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28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d)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>miraton ndarjen e mjeteve mat</w:t>
      </w:r>
      <w:r w:rsidR="00DE73B1" w:rsidRPr="00BD3FA1">
        <w:rPr>
          <w:rFonts w:ascii="Cambria" w:hAnsi="Cambria" w:cs="Cambria"/>
          <w:sz w:val="24"/>
          <w:szCs w:val="24"/>
          <w:lang w:val="sq-AL"/>
        </w:rPr>
        <w:t xml:space="preserve">eriale e financiare 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në Komunën përkatëse;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e)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thërret mbledhjen e Këshillit të NISMA-së në Komunë; </w:t>
      </w:r>
    </w:p>
    <w:p w:rsidR="00AF7563" w:rsidRPr="00BD3FA1" w:rsidRDefault="00AF7563" w:rsidP="00E20553">
      <w:pPr>
        <w:widowControl w:val="0"/>
        <w:autoSpaceDE w:val="0"/>
        <w:autoSpaceDN w:val="0"/>
        <w:adjustRightInd w:val="0"/>
        <w:spacing w:after="0" w:line="228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f)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krijon dhe administron regjistrin e anëtarësisë dhe të strukturave të NISMA-së në nivel Komune; </w:t>
      </w:r>
    </w:p>
    <w:p w:rsidR="00AF7563" w:rsidRPr="00BD3FA1" w:rsidRDefault="00AF7563" w:rsidP="00E20553">
      <w:pPr>
        <w:widowControl w:val="0"/>
        <w:autoSpaceDE w:val="0"/>
        <w:autoSpaceDN w:val="0"/>
        <w:adjustRightInd w:val="0"/>
        <w:spacing w:after="0" w:line="228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g)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kontrollon mbledhjen e anëtarësisë dhe përdorimin e fondeve nga strukturat e NISMA-së në komunën përkatëse;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h)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raporton në mënyrë të rregullt në Kryesinë qendrore të NISMA-së për aktivitetin e NISMA-së në territorin administrativ të komunës përkatëse. </w:t>
      </w:r>
    </w:p>
    <w:p w:rsidR="00FA5C17" w:rsidRPr="00BD3FA1" w:rsidRDefault="00FA5C17" w:rsidP="00AF7563">
      <w:pPr>
        <w:widowControl w:val="0"/>
        <w:autoSpaceDE w:val="0"/>
        <w:autoSpaceDN w:val="0"/>
        <w:adjustRightInd w:val="0"/>
        <w:spacing w:after="0" w:line="240" w:lineRule="auto"/>
        <w:ind w:left="3900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FA5C17" w:rsidRPr="00BD3FA1" w:rsidRDefault="00FA5C17" w:rsidP="00AF7563">
      <w:pPr>
        <w:widowControl w:val="0"/>
        <w:autoSpaceDE w:val="0"/>
        <w:autoSpaceDN w:val="0"/>
        <w:adjustRightInd w:val="0"/>
        <w:spacing w:after="0" w:line="240" w:lineRule="auto"/>
        <w:ind w:left="3900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390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Neni 15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5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28" w:lineRule="auto"/>
        <w:ind w:left="284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Kryetari i Degës së NISMA-së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83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825D5E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28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Kryetari i degës zgjidhet nga </w:t>
      </w:r>
      <w:r w:rsidR="00C246F6" w:rsidRPr="00BD3FA1">
        <w:rPr>
          <w:rFonts w:ascii="Cambria" w:hAnsi="Cambria" w:cs="Cambria"/>
          <w:sz w:val="24"/>
          <w:szCs w:val="24"/>
          <w:lang w:val="sq-AL"/>
        </w:rPr>
        <w:t>Këshilli i Degës,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 për një periudhë katër vjeçare.  </w:t>
      </w:r>
    </w:p>
    <w:p w:rsidR="00AF7563" w:rsidRPr="00BD3FA1" w:rsidRDefault="00AF7563" w:rsidP="00825D5E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28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Rregullat për kandidim për kryetar të degës përcaktohen nga Këshilli Kombëtar i NISMA-së</w:t>
      </w:r>
      <w:r w:rsidR="00E20553" w:rsidRPr="00BD3FA1">
        <w:rPr>
          <w:rFonts w:ascii="Cambria" w:hAnsi="Cambria" w:cs="Cambria"/>
          <w:sz w:val="24"/>
          <w:szCs w:val="24"/>
          <w:lang w:val="sq-AL"/>
        </w:rPr>
        <w:t>.</w:t>
      </w:r>
    </w:p>
    <w:p w:rsidR="00AF7563" w:rsidRPr="00BD3FA1" w:rsidRDefault="00AF7563" w:rsidP="00560C02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3.</w:t>
      </w:r>
      <w:r w:rsidRPr="00BD3FA1">
        <w:rPr>
          <w:rFonts w:ascii="Cambria" w:hAnsi="Cambria" w:cs="Cambria"/>
          <w:b/>
          <w:sz w:val="24"/>
          <w:szCs w:val="24"/>
          <w:lang w:val="sq-AL"/>
        </w:rPr>
        <w:tab/>
        <w:t>Kryetari i NISMA-së në degë: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 </w:t>
      </w:r>
    </w:p>
    <w:p w:rsidR="00AF7563" w:rsidRPr="00BD3FA1" w:rsidRDefault="00AF7563" w:rsidP="00825D5E">
      <w:pPr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228" w:lineRule="auto"/>
        <w:ind w:left="1080" w:hanging="360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drejton veprimtarinë e NISMA-s</w:t>
      </w:r>
      <w:r w:rsidR="00560C02" w:rsidRPr="00BD3FA1">
        <w:rPr>
          <w:rFonts w:ascii="Cambria" w:hAnsi="Cambria" w:cs="Cambria"/>
          <w:sz w:val="24"/>
          <w:szCs w:val="24"/>
          <w:lang w:val="sq-AL"/>
        </w:rPr>
        <w:t>ë në territorin e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 komunës përkatëse;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b)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thërret dhe drejton mbledhjet e Kryesisë së Degës;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2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28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c)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nënshkruan të gjithë vendimet e marra nga Kryesia e Degës;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d)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drejton fushatat zgjedhore të NISMA-së në nivel komune, në rastet e zgjedhjeve të përgjithshme dhe atyre komunale. </w:t>
      </w:r>
    </w:p>
    <w:p w:rsidR="008B370B" w:rsidRPr="00BD3FA1" w:rsidRDefault="008B370B" w:rsidP="00AF7563">
      <w:pPr>
        <w:widowControl w:val="0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8B370B" w:rsidRPr="00BD3FA1" w:rsidRDefault="008B370B" w:rsidP="00AF7563">
      <w:pPr>
        <w:widowControl w:val="0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392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Neni16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5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268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Kuvendi i NISMA-së për Kosovën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39" w:lineRule="exact"/>
        <w:rPr>
          <w:rFonts w:ascii="Cambria" w:hAnsi="Cambria" w:cs="Cambria"/>
          <w:sz w:val="24"/>
          <w:szCs w:val="24"/>
          <w:lang w:val="sq-AL"/>
        </w:rPr>
      </w:pPr>
    </w:p>
    <w:p w:rsidR="00692280" w:rsidRPr="00BD3FA1" w:rsidRDefault="00AF7563" w:rsidP="00825D5E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Kuvendi është forumi më i lartë vendimmarrës i NISMA-së i cili përbëhet nga delegatët. </w:t>
      </w:r>
      <w:r w:rsidR="00692280" w:rsidRPr="00BD3FA1">
        <w:rPr>
          <w:rFonts w:ascii="Cambria" w:hAnsi="Cambria" w:cs="Cambria"/>
          <w:bCs/>
          <w:sz w:val="24"/>
          <w:szCs w:val="24"/>
          <w:lang w:val="sq-AL"/>
        </w:rPr>
        <w:t>Kuvendi i NISMA-s</w:t>
      </w:r>
      <w:r w:rsidR="00985B73" w:rsidRPr="00BD3FA1">
        <w:rPr>
          <w:rFonts w:ascii="Cambria" w:hAnsi="Cambria" w:cs="Cambria"/>
          <w:bCs/>
          <w:sz w:val="24"/>
          <w:szCs w:val="24"/>
          <w:lang w:val="sq-AL"/>
        </w:rPr>
        <w:t>ë</w:t>
      </w:r>
      <w:r w:rsidR="00692280" w:rsidRPr="00BD3FA1">
        <w:rPr>
          <w:rFonts w:ascii="Cambria" w:hAnsi="Cambria" w:cs="Cambria"/>
          <w:bCs/>
          <w:sz w:val="24"/>
          <w:szCs w:val="24"/>
          <w:lang w:val="sq-AL"/>
        </w:rPr>
        <w:t xml:space="preserve"> mund t</w:t>
      </w:r>
      <w:r w:rsidR="00985B73" w:rsidRPr="00BD3FA1">
        <w:rPr>
          <w:rFonts w:ascii="Cambria" w:hAnsi="Cambria" w:cs="Cambria"/>
          <w:bCs/>
          <w:sz w:val="24"/>
          <w:szCs w:val="24"/>
          <w:lang w:val="sq-AL"/>
        </w:rPr>
        <w:t>ë</w:t>
      </w:r>
      <w:r w:rsidR="00692280" w:rsidRPr="00BD3FA1">
        <w:rPr>
          <w:rFonts w:ascii="Cambria" w:hAnsi="Cambria" w:cs="Cambria"/>
          <w:bCs/>
          <w:sz w:val="24"/>
          <w:szCs w:val="24"/>
          <w:lang w:val="sq-AL"/>
        </w:rPr>
        <w:t xml:space="preserve"> jet</w:t>
      </w:r>
      <w:r w:rsidR="00985B73" w:rsidRPr="00BD3FA1">
        <w:rPr>
          <w:rFonts w:ascii="Cambria" w:hAnsi="Cambria" w:cs="Cambria"/>
          <w:bCs/>
          <w:sz w:val="24"/>
          <w:szCs w:val="24"/>
          <w:lang w:val="sq-AL"/>
        </w:rPr>
        <w:t>ë</w:t>
      </w:r>
      <w:r w:rsidR="00692280" w:rsidRPr="00BD3FA1">
        <w:rPr>
          <w:rFonts w:ascii="Cambria" w:hAnsi="Cambria" w:cs="Cambria"/>
          <w:bCs/>
          <w:sz w:val="24"/>
          <w:szCs w:val="24"/>
          <w:lang w:val="sq-AL"/>
        </w:rPr>
        <w:t xml:space="preserve"> Kuvend Pune dhe Kuvend Zgjedhor.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2.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Kuvendi zgjedhor mblidhet një herë në katër vite.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28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3.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Kuvendi </w:t>
      </w:r>
      <w:r w:rsidR="00692280" w:rsidRPr="00BD3FA1">
        <w:rPr>
          <w:rFonts w:ascii="Cambria" w:hAnsi="Cambria" w:cs="Cambria"/>
          <w:sz w:val="24"/>
          <w:szCs w:val="24"/>
          <w:lang w:val="sq-AL"/>
        </w:rPr>
        <w:t xml:space="preserve">zgjedhor 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mblidhet me vendim të Këshillit Kombëtar ose me kërkesë të 1/3 të anëtarëve të Kuvendit. </w:t>
      </w:r>
      <w:r w:rsidR="00692280" w:rsidRPr="00BD3FA1">
        <w:rPr>
          <w:rFonts w:ascii="Cambria" w:hAnsi="Cambria" w:cs="Cambria"/>
          <w:sz w:val="24"/>
          <w:szCs w:val="24"/>
          <w:lang w:val="sq-AL"/>
        </w:rPr>
        <w:t>Kuvendi punës mblidhet me vendim t</w:t>
      </w:r>
      <w:r w:rsidR="00985B73" w:rsidRPr="00BD3FA1">
        <w:rPr>
          <w:rFonts w:ascii="Cambria" w:hAnsi="Cambria" w:cs="Cambria"/>
          <w:sz w:val="24"/>
          <w:szCs w:val="24"/>
          <w:lang w:val="sq-AL"/>
        </w:rPr>
        <w:t>ë</w:t>
      </w:r>
      <w:r w:rsidR="00692280" w:rsidRPr="00BD3FA1">
        <w:rPr>
          <w:rFonts w:ascii="Cambria" w:hAnsi="Cambria" w:cs="Cambria"/>
          <w:sz w:val="24"/>
          <w:szCs w:val="24"/>
          <w:lang w:val="sq-AL"/>
        </w:rPr>
        <w:t xml:space="preserve"> kryesis</w:t>
      </w:r>
      <w:r w:rsidR="00985B73" w:rsidRPr="00BD3FA1">
        <w:rPr>
          <w:rFonts w:ascii="Cambria" w:hAnsi="Cambria" w:cs="Cambria"/>
          <w:sz w:val="24"/>
          <w:szCs w:val="24"/>
          <w:lang w:val="sq-AL"/>
        </w:rPr>
        <w:t>ë</w:t>
      </w:r>
      <w:r w:rsidR="00692280" w:rsidRPr="00BD3FA1">
        <w:rPr>
          <w:rFonts w:ascii="Cambria" w:hAnsi="Cambria" w:cs="Cambria"/>
          <w:sz w:val="24"/>
          <w:szCs w:val="24"/>
          <w:lang w:val="sq-AL"/>
        </w:rPr>
        <w:t>.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4.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Konstituimi dhe drejtimi i kuvendit bëhet sipas rregullores së punës së Kuvendit. </w:t>
      </w:r>
    </w:p>
    <w:p w:rsidR="00AF7563" w:rsidRPr="00BD3FA1" w:rsidRDefault="00AF7563" w:rsidP="00692280">
      <w:pPr>
        <w:widowControl w:val="0"/>
        <w:autoSpaceDE w:val="0"/>
        <w:autoSpaceDN w:val="0"/>
        <w:adjustRightInd w:val="0"/>
        <w:spacing w:after="0" w:line="228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5.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Kuvendi Kombëtar i zhvillon punimet në bazë të rregullores së saj e cila hartohet nga Këshilli Kombëtar dhe miratohet nga Kuvendi i NISMA-së. </w:t>
      </w:r>
    </w:p>
    <w:p w:rsidR="00AF7563" w:rsidRPr="00BD3FA1" w:rsidRDefault="00AF7563" w:rsidP="00692280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6.</w:t>
      </w:r>
      <w:r w:rsidRPr="00BD3FA1">
        <w:rPr>
          <w:rFonts w:ascii="Cambria" w:hAnsi="Cambria" w:cs="Cambria"/>
          <w:b/>
          <w:sz w:val="24"/>
          <w:szCs w:val="24"/>
          <w:lang w:val="sq-AL"/>
        </w:rPr>
        <w:tab/>
        <w:t>Kuvendi</w:t>
      </w:r>
      <w:r w:rsidR="00353991">
        <w:rPr>
          <w:rFonts w:ascii="Cambria" w:hAnsi="Cambria" w:cs="Cambria"/>
          <w:b/>
          <w:sz w:val="24"/>
          <w:szCs w:val="24"/>
          <w:lang w:val="sq-AL"/>
        </w:rPr>
        <w:t xml:space="preserve"> ka për detyrë të</w:t>
      </w:r>
      <w:r w:rsidRPr="00BD3FA1">
        <w:rPr>
          <w:rFonts w:ascii="Cambria" w:hAnsi="Cambria" w:cs="Cambria"/>
          <w:b/>
          <w:sz w:val="24"/>
          <w:szCs w:val="24"/>
          <w:lang w:val="sq-AL"/>
        </w:rPr>
        <w:t>: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 </w:t>
      </w:r>
    </w:p>
    <w:p w:rsidR="00AF7563" w:rsidRPr="00353991" w:rsidRDefault="00AF7563" w:rsidP="00825D5E">
      <w:pPr>
        <w:pStyle w:val="ListParagraph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mbria"/>
          <w:b/>
          <w:bCs/>
          <w:sz w:val="24"/>
          <w:szCs w:val="24"/>
          <w:lang w:val="sq-AL"/>
        </w:rPr>
      </w:pPr>
      <w:r w:rsidRPr="00353991">
        <w:rPr>
          <w:rFonts w:asciiTheme="majorHAnsi" w:hAnsiTheme="majorHAnsi" w:cs="Cambria"/>
          <w:sz w:val="24"/>
          <w:szCs w:val="24"/>
          <w:lang w:val="sq-AL"/>
        </w:rPr>
        <w:t xml:space="preserve">miraton Programin dhe Statutin. </w:t>
      </w:r>
    </w:p>
    <w:p w:rsidR="00190040" w:rsidRPr="00353991" w:rsidRDefault="00AF7563" w:rsidP="00825D5E">
      <w:pPr>
        <w:pStyle w:val="ListParagraph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28" w:lineRule="auto"/>
        <w:jc w:val="both"/>
        <w:rPr>
          <w:rFonts w:asciiTheme="majorHAnsi" w:hAnsiTheme="majorHAnsi" w:cs="Cambria"/>
          <w:b/>
          <w:bCs/>
          <w:sz w:val="24"/>
          <w:szCs w:val="24"/>
          <w:lang w:val="sq-AL"/>
        </w:rPr>
      </w:pPr>
      <w:r w:rsidRPr="00353991">
        <w:rPr>
          <w:rFonts w:asciiTheme="majorHAnsi" w:hAnsiTheme="majorHAnsi" w:cs="Cambria"/>
          <w:sz w:val="24"/>
          <w:szCs w:val="24"/>
          <w:lang w:val="sq-AL"/>
        </w:rPr>
        <w:t xml:space="preserve">zgjedh anëtarët e Këshillit Kombëtar për një periudhë katër vjeçare. </w:t>
      </w:r>
    </w:p>
    <w:p w:rsidR="00190040" w:rsidRPr="00353991" w:rsidRDefault="00190040" w:rsidP="00825D5E">
      <w:pPr>
        <w:pStyle w:val="ListParagraph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28" w:lineRule="auto"/>
        <w:jc w:val="both"/>
        <w:rPr>
          <w:rFonts w:asciiTheme="majorHAnsi" w:hAnsiTheme="majorHAnsi"/>
          <w:sz w:val="24"/>
          <w:szCs w:val="24"/>
          <w:lang w:val="sq-AL"/>
        </w:rPr>
      </w:pPr>
      <w:r w:rsidRPr="00353991">
        <w:rPr>
          <w:rFonts w:asciiTheme="majorHAnsi" w:hAnsiTheme="majorHAnsi"/>
          <w:sz w:val="24"/>
          <w:szCs w:val="24"/>
          <w:lang w:val="sq-AL"/>
        </w:rPr>
        <w:t xml:space="preserve">miraton dokumente të tjera, siç janë rezolutat, deklaratat etj. </w:t>
      </w:r>
    </w:p>
    <w:p w:rsidR="00190040" w:rsidRPr="00353991" w:rsidRDefault="00190040" w:rsidP="00825D5E">
      <w:pPr>
        <w:pStyle w:val="ListParagraph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28" w:lineRule="auto"/>
        <w:jc w:val="both"/>
        <w:rPr>
          <w:rFonts w:asciiTheme="majorHAnsi" w:hAnsiTheme="majorHAnsi"/>
          <w:sz w:val="24"/>
          <w:szCs w:val="24"/>
          <w:lang w:val="sq-AL"/>
        </w:rPr>
      </w:pPr>
      <w:r w:rsidRPr="00353991">
        <w:rPr>
          <w:rFonts w:asciiTheme="majorHAnsi" w:hAnsiTheme="majorHAnsi"/>
          <w:sz w:val="24"/>
          <w:szCs w:val="24"/>
          <w:lang w:val="sq-AL"/>
        </w:rPr>
        <w:t>shqyrton dhe miraton raportin për punën e partisë ndërmjet dy kongreseve.</w:t>
      </w:r>
    </w:p>
    <w:p w:rsidR="00190040" w:rsidRPr="00353991" w:rsidRDefault="00190040" w:rsidP="00825D5E">
      <w:pPr>
        <w:pStyle w:val="ListParagraph"/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28" w:lineRule="auto"/>
        <w:jc w:val="both"/>
        <w:rPr>
          <w:rFonts w:asciiTheme="majorHAnsi" w:hAnsiTheme="majorHAnsi" w:cs="Cambria"/>
          <w:b/>
          <w:bCs/>
          <w:sz w:val="24"/>
          <w:szCs w:val="24"/>
          <w:lang w:val="sq-AL"/>
        </w:rPr>
      </w:pPr>
      <w:r w:rsidRPr="00353991">
        <w:rPr>
          <w:rFonts w:asciiTheme="majorHAnsi" w:hAnsiTheme="majorHAnsi"/>
          <w:sz w:val="24"/>
          <w:szCs w:val="24"/>
          <w:lang w:val="sq-AL"/>
        </w:rPr>
        <w:t>shqyrton dhe sjell akte dhe dokumente të tjera dhe kryen punë tjera, të nevojshme  për partinë.</w:t>
      </w:r>
    </w:p>
    <w:p w:rsidR="00B9263A" w:rsidRPr="00BD3FA1" w:rsidRDefault="00190040" w:rsidP="00B9263A">
      <w:pPr>
        <w:widowControl w:val="0"/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4"/>
          <w:szCs w:val="24"/>
          <w:lang w:val="sq-AL"/>
        </w:rPr>
      </w:pPr>
      <w:r w:rsidRPr="00BD3FA1">
        <w:rPr>
          <w:rFonts w:asciiTheme="majorHAnsi" w:hAnsiTheme="majorHAnsi" w:cs="Cambria"/>
          <w:b/>
          <w:bCs/>
          <w:sz w:val="24"/>
          <w:szCs w:val="24"/>
          <w:lang w:val="sq-AL"/>
        </w:rPr>
        <w:t>7.</w:t>
      </w:r>
      <w:r w:rsidRPr="00BD3FA1">
        <w:rPr>
          <w:rFonts w:asciiTheme="majorHAnsi" w:hAnsiTheme="majorHAnsi"/>
          <w:sz w:val="24"/>
          <w:szCs w:val="24"/>
          <w:lang w:val="sq-AL"/>
        </w:rPr>
        <w:t xml:space="preserve"> Numri i delegatëve të Kuvendit zgjedhor</w:t>
      </w:r>
      <w:r w:rsidR="00B9263A" w:rsidRPr="00BD3FA1">
        <w:rPr>
          <w:rFonts w:asciiTheme="majorHAnsi" w:hAnsiTheme="majorHAnsi"/>
          <w:sz w:val="24"/>
          <w:szCs w:val="24"/>
          <w:lang w:val="sq-AL"/>
        </w:rPr>
        <w:t xml:space="preserve"> </w:t>
      </w:r>
      <w:r w:rsidRPr="00BD3FA1">
        <w:rPr>
          <w:rFonts w:asciiTheme="majorHAnsi" w:hAnsiTheme="majorHAnsi"/>
          <w:sz w:val="24"/>
          <w:szCs w:val="24"/>
          <w:lang w:val="sq-AL"/>
        </w:rPr>
        <w:t xml:space="preserve">caktohet me rregullore të veçantë. </w:t>
      </w:r>
    </w:p>
    <w:p w:rsidR="008B370B" w:rsidRPr="00BD3FA1" w:rsidRDefault="00B9263A" w:rsidP="008B370B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/>
          <w:sz w:val="24"/>
          <w:szCs w:val="24"/>
          <w:lang w:val="sq-AL"/>
        </w:rPr>
      </w:pPr>
      <w:r w:rsidRPr="00BD3FA1">
        <w:rPr>
          <w:rFonts w:asciiTheme="majorHAnsi" w:hAnsiTheme="majorHAnsi"/>
          <w:b/>
          <w:sz w:val="24"/>
          <w:szCs w:val="24"/>
          <w:lang w:val="sq-AL"/>
        </w:rPr>
        <w:lastRenderedPageBreak/>
        <w:t>8</w:t>
      </w:r>
      <w:r w:rsidR="00190040" w:rsidRPr="00BD3FA1">
        <w:rPr>
          <w:rFonts w:asciiTheme="majorHAnsi" w:hAnsiTheme="majorHAnsi"/>
          <w:b/>
          <w:sz w:val="24"/>
          <w:szCs w:val="24"/>
          <w:lang w:val="sq-AL"/>
        </w:rPr>
        <w:t>.</w:t>
      </w:r>
      <w:r w:rsidRPr="00BD3FA1">
        <w:rPr>
          <w:rFonts w:asciiTheme="majorHAnsi" w:hAnsiTheme="majorHAnsi"/>
          <w:sz w:val="24"/>
          <w:szCs w:val="24"/>
          <w:lang w:val="sq-AL"/>
        </w:rPr>
        <w:t xml:space="preserve">  Kuvendi zgjedhor përbëhet nga</w:t>
      </w:r>
      <w:r w:rsidR="00190040" w:rsidRPr="00BD3FA1">
        <w:rPr>
          <w:rFonts w:asciiTheme="majorHAnsi" w:hAnsiTheme="majorHAnsi"/>
          <w:sz w:val="24"/>
          <w:szCs w:val="24"/>
          <w:lang w:val="sq-AL"/>
        </w:rPr>
        <w:t>:</w:t>
      </w:r>
    </w:p>
    <w:p w:rsidR="00FA5C17" w:rsidRPr="00353991" w:rsidRDefault="00190040" w:rsidP="00353991">
      <w:pPr>
        <w:widowControl w:val="0"/>
        <w:autoSpaceDE w:val="0"/>
        <w:autoSpaceDN w:val="0"/>
        <w:adjustRightInd w:val="0"/>
        <w:spacing w:after="0"/>
        <w:ind w:left="765"/>
        <w:rPr>
          <w:rFonts w:asciiTheme="majorHAnsi" w:hAnsiTheme="majorHAnsi"/>
          <w:sz w:val="24"/>
          <w:szCs w:val="24"/>
          <w:lang w:val="sq-AL"/>
        </w:rPr>
      </w:pPr>
      <w:r w:rsidRPr="00353991">
        <w:rPr>
          <w:rFonts w:asciiTheme="majorHAnsi" w:hAnsiTheme="majorHAnsi"/>
          <w:b/>
          <w:sz w:val="24"/>
          <w:szCs w:val="24"/>
          <w:lang w:val="sq-AL"/>
        </w:rPr>
        <w:t>a</w:t>
      </w:r>
      <w:r w:rsidR="00B9263A" w:rsidRPr="00353991">
        <w:rPr>
          <w:rFonts w:asciiTheme="majorHAnsi" w:hAnsiTheme="majorHAnsi"/>
          <w:b/>
          <w:sz w:val="24"/>
          <w:szCs w:val="24"/>
          <w:lang w:val="sq-AL"/>
        </w:rPr>
        <w:t>)</w:t>
      </w:r>
      <w:r w:rsidR="00B9263A" w:rsidRPr="00353991">
        <w:rPr>
          <w:rFonts w:asciiTheme="majorHAnsi" w:hAnsiTheme="majorHAnsi"/>
          <w:sz w:val="24"/>
          <w:szCs w:val="24"/>
          <w:lang w:val="sq-AL"/>
        </w:rPr>
        <w:t xml:space="preserve"> </w:t>
      </w:r>
      <w:r w:rsidRPr="00353991">
        <w:rPr>
          <w:rFonts w:asciiTheme="majorHAnsi" w:hAnsiTheme="majorHAnsi"/>
          <w:sz w:val="24"/>
          <w:szCs w:val="24"/>
          <w:lang w:val="sq-AL"/>
        </w:rPr>
        <w:t xml:space="preserve">Delegatët e zgjedhur </w:t>
      </w:r>
      <w:r w:rsidR="00B9263A" w:rsidRPr="00353991">
        <w:rPr>
          <w:rFonts w:asciiTheme="majorHAnsi" w:hAnsiTheme="majorHAnsi"/>
          <w:sz w:val="24"/>
          <w:szCs w:val="24"/>
          <w:lang w:val="sq-AL"/>
        </w:rPr>
        <w:t>nga deg</w:t>
      </w:r>
      <w:r w:rsidR="00985B73" w:rsidRPr="00353991">
        <w:rPr>
          <w:rFonts w:asciiTheme="majorHAnsi" w:hAnsiTheme="majorHAnsi"/>
          <w:sz w:val="24"/>
          <w:szCs w:val="24"/>
          <w:lang w:val="sq-AL"/>
        </w:rPr>
        <w:t>ë</w:t>
      </w:r>
      <w:r w:rsidR="00B9263A" w:rsidRPr="00353991">
        <w:rPr>
          <w:rFonts w:asciiTheme="majorHAnsi" w:hAnsiTheme="majorHAnsi"/>
          <w:sz w:val="24"/>
          <w:szCs w:val="24"/>
          <w:lang w:val="sq-AL"/>
        </w:rPr>
        <w:t>t,</w:t>
      </w:r>
      <w:r w:rsidR="00B9263A" w:rsidRPr="00353991">
        <w:rPr>
          <w:rFonts w:asciiTheme="majorHAnsi" w:hAnsiTheme="majorHAnsi"/>
          <w:sz w:val="24"/>
          <w:szCs w:val="24"/>
          <w:lang w:val="sq-AL"/>
        </w:rPr>
        <w:br/>
        <w:t xml:space="preserve"> </w:t>
      </w:r>
      <w:r w:rsidR="00B9263A" w:rsidRPr="00353991">
        <w:rPr>
          <w:rFonts w:asciiTheme="majorHAnsi" w:hAnsiTheme="majorHAnsi"/>
          <w:b/>
          <w:sz w:val="24"/>
          <w:szCs w:val="24"/>
          <w:lang w:val="sq-AL"/>
        </w:rPr>
        <w:t>b)</w:t>
      </w:r>
      <w:r w:rsidR="00B9263A" w:rsidRPr="00353991">
        <w:rPr>
          <w:rFonts w:asciiTheme="majorHAnsi" w:hAnsiTheme="majorHAnsi"/>
          <w:sz w:val="24"/>
          <w:szCs w:val="24"/>
          <w:lang w:val="sq-AL"/>
        </w:rPr>
        <w:t xml:space="preserve"> Anëtarët e Kryesisë së NISMA-s</w:t>
      </w:r>
      <w:r w:rsidR="00985B73" w:rsidRPr="00353991">
        <w:rPr>
          <w:rFonts w:asciiTheme="majorHAnsi" w:hAnsiTheme="majorHAnsi"/>
          <w:sz w:val="24"/>
          <w:szCs w:val="24"/>
          <w:lang w:val="sq-AL"/>
        </w:rPr>
        <w:t>ë</w:t>
      </w:r>
      <w:r w:rsidRPr="00353991">
        <w:rPr>
          <w:rFonts w:asciiTheme="majorHAnsi" w:hAnsiTheme="majorHAnsi"/>
          <w:sz w:val="24"/>
          <w:szCs w:val="24"/>
          <w:lang w:val="sq-AL"/>
        </w:rPr>
        <w:t>,</w:t>
      </w:r>
      <w:r w:rsidR="00B9263A" w:rsidRPr="00353991">
        <w:rPr>
          <w:rFonts w:asciiTheme="majorHAnsi" w:hAnsiTheme="majorHAnsi"/>
          <w:sz w:val="24"/>
          <w:szCs w:val="24"/>
          <w:lang w:val="sq-AL"/>
        </w:rPr>
        <w:br/>
      </w:r>
      <w:r w:rsidRPr="00353991">
        <w:rPr>
          <w:rFonts w:asciiTheme="majorHAnsi" w:hAnsiTheme="majorHAnsi"/>
          <w:sz w:val="24"/>
          <w:szCs w:val="24"/>
          <w:lang w:val="sq-AL"/>
        </w:rPr>
        <w:t xml:space="preserve"> </w:t>
      </w:r>
      <w:r w:rsidRPr="00353991">
        <w:rPr>
          <w:rFonts w:asciiTheme="majorHAnsi" w:hAnsiTheme="majorHAnsi"/>
          <w:b/>
          <w:sz w:val="24"/>
          <w:szCs w:val="24"/>
          <w:lang w:val="sq-AL"/>
        </w:rPr>
        <w:t>c</w:t>
      </w:r>
      <w:r w:rsidR="00B9263A" w:rsidRPr="00353991">
        <w:rPr>
          <w:rFonts w:asciiTheme="majorHAnsi" w:hAnsiTheme="majorHAnsi"/>
          <w:b/>
          <w:sz w:val="24"/>
          <w:szCs w:val="24"/>
          <w:lang w:val="sq-AL"/>
        </w:rPr>
        <w:t>)</w:t>
      </w:r>
      <w:r w:rsidR="00B9263A" w:rsidRPr="00353991">
        <w:rPr>
          <w:rFonts w:asciiTheme="majorHAnsi" w:hAnsiTheme="majorHAnsi"/>
          <w:sz w:val="24"/>
          <w:szCs w:val="24"/>
          <w:lang w:val="sq-AL"/>
        </w:rPr>
        <w:t xml:space="preserve">  </w:t>
      </w:r>
      <w:r w:rsidRPr="00353991">
        <w:rPr>
          <w:rFonts w:asciiTheme="majorHAnsi" w:hAnsiTheme="majorHAnsi"/>
          <w:sz w:val="24"/>
          <w:szCs w:val="24"/>
          <w:lang w:val="sq-AL"/>
        </w:rPr>
        <w:t xml:space="preserve">Anëtarët e Këshillit </w:t>
      </w:r>
      <w:r w:rsidR="00B9263A" w:rsidRPr="00353991">
        <w:rPr>
          <w:rFonts w:asciiTheme="majorHAnsi" w:hAnsiTheme="majorHAnsi"/>
          <w:sz w:val="24"/>
          <w:szCs w:val="24"/>
          <w:lang w:val="sq-AL"/>
        </w:rPr>
        <w:t>Komb</w:t>
      </w:r>
      <w:r w:rsidR="00985B73" w:rsidRPr="00353991">
        <w:rPr>
          <w:rFonts w:asciiTheme="majorHAnsi" w:hAnsiTheme="majorHAnsi"/>
          <w:sz w:val="24"/>
          <w:szCs w:val="24"/>
          <w:lang w:val="sq-AL"/>
        </w:rPr>
        <w:t>ë</w:t>
      </w:r>
      <w:r w:rsidR="00B9263A" w:rsidRPr="00353991">
        <w:rPr>
          <w:rFonts w:asciiTheme="majorHAnsi" w:hAnsiTheme="majorHAnsi"/>
          <w:sz w:val="24"/>
          <w:szCs w:val="24"/>
          <w:lang w:val="sq-AL"/>
        </w:rPr>
        <w:t>tar t</w:t>
      </w:r>
      <w:r w:rsidR="00985B73" w:rsidRPr="00353991">
        <w:rPr>
          <w:rFonts w:asciiTheme="majorHAnsi" w:hAnsiTheme="majorHAnsi"/>
          <w:sz w:val="24"/>
          <w:szCs w:val="24"/>
          <w:lang w:val="sq-AL"/>
        </w:rPr>
        <w:t>ë</w:t>
      </w:r>
      <w:r w:rsidR="00B9263A" w:rsidRPr="00353991">
        <w:rPr>
          <w:rFonts w:asciiTheme="majorHAnsi" w:hAnsiTheme="majorHAnsi"/>
          <w:sz w:val="24"/>
          <w:szCs w:val="24"/>
          <w:lang w:val="sq-AL"/>
        </w:rPr>
        <w:t xml:space="preserve"> NISMA-s</w:t>
      </w:r>
      <w:r w:rsidR="00985B73" w:rsidRPr="00353991">
        <w:rPr>
          <w:rFonts w:asciiTheme="majorHAnsi" w:hAnsiTheme="majorHAnsi"/>
          <w:sz w:val="24"/>
          <w:szCs w:val="24"/>
          <w:lang w:val="sq-AL"/>
        </w:rPr>
        <w:t>ë</w:t>
      </w:r>
      <w:r w:rsidRPr="00353991">
        <w:rPr>
          <w:rFonts w:asciiTheme="majorHAnsi" w:hAnsiTheme="majorHAnsi"/>
          <w:sz w:val="24"/>
          <w:szCs w:val="24"/>
          <w:lang w:val="sq-AL"/>
        </w:rPr>
        <w:t>,</w:t>
      </w:r>
      <w:r w:rsidR="00B9263A" w:rsidRPr="00353991">
        <w:rPr>
          <w:rFonts w:asciiTheme="majorHAnsi" w:hAnsiTheme="majorHAnsi"/>
          <w:sz w:val="24"/>
          <w:szCs w:val="24"/>
          <w:lang w:val="sq-AL"/>
        </w:rPr>
        <w:br/>
      </w:r>
      <w:r w:rsidRPr="00353991">
        <w:rPr>
          <w:rFonts w:asciiTheme="majorHAnsi" w:hAnsiTheme="majorHAnsi"/>
          <w:sz w:val="24"/>
          <w:szCs w:val="24"/>
          <w:lang w:val="sq-AL"/>
        </w:rPr>
        <w:t xml:space="preserve"> </w:t>
      </w:r>
      <w:r w:rsidRPr="00353991">
        <w:rPr>
          <w:rFonts w:asciiTheme="majorHAnsi" w:hAnsiTheme="majorHAnsi"/>
          <w:b/>
          <w:sz w:val="24"/>
          <w:szCs w:val="24"/>
          <w:lang w:val="sq-AL"/>
        </w:rPr>
        <w:t>d</w:t>
      </w:r>
      <w:r w:rsidR="00B9263A" w:rsidRPr="00353991">
        <w:rPr>
          <w:rFonts w:asciiTheme="majorHAnsi" w:hAnsiTheme="majorHAnsi"/>
          <w:b/>
          <w:sz w:val="24"/>
          <w:szCs w:val="24"/>
          <w:lang w:val="sq-AL"/>
        </w:rPr>
        <w:t>)</w:t>
      </w:r>
      <w:r w:rsidR="00B9263A" w:rsidRPr="00353991">
        <w:rPr>
          <w:rFonts w:asciiTheme="majorHAnsi" w:hAnsiTheme="majorHAnsi"/>
          <w:sz w:val="24"/>
          <w:szCs w:val="24"/>
          <w:lang w:val="sq-AL"/>
        </w:rPr>
        <w:t xml:space="preserve">  </w:t>
      </w:r>
      <w:r w:rsidRPr="00353991">
        <w:rPr>
          <w:rFonts w:asciiTheme="majorHAnsi" w:hAnsiTheme="majorHAnsi"/>
          <w:sz w:val="24"/>
          <w:szCs w:val="24"/>
          <w:lang w:val="sq-AL"/>
        </w:rPr>
        <w:t>Ministrat</w:t>
      </w:r>
      <w:r w:rsidR="00B9263A" w:rsidRPr="00353991">
        <w:rPr>
          <w:rFonts w:asciiTheme="majorHAnsi" w:hAnsiTheme="majorHAnsi"/>
          <w:sz w:val="24"/>
          <w:szCs w:val="24"/>
          <w:lang w:val="sq-AL"/>
        </w:rPr>
        <w:t xml:space="preserve"> dhe Z</w:t>
      </w:r>
      <w:r w:rsidR="00985B73" w:rsidRPr="00353991">
        <w:rPr>
          <w:rFonts w:asciiTheme="majorHAnsi" w:hAnsiTheme="majorHAnsi"/>
          <w:sz w:val="24"/>
          <w:szCs w:val="24"/>
          <w:lang w:val="sq-AL"/>
        </w:rPr>
        <w:t>ë</w:t>
      </w:r>
      <w:r w:rsidR="00B9263A" w:rsidRPr="00353991">
        <w:rPr>
          <w:rFonts w:asciiTheme="majorHAnsi" w:hAnsiTheme="majorHAnsi"/>
          <w:sz w:val="24"/>
          <w:szCs w:val="24"/>
          <w:lang w:val="sq-AL"/>
        </w:rPr>
        <w:t>vend</w:t>
      </w:r>
      <w:r w:rsidR="00985B73" w:rsidRPr="00353991">
        <w:rPr>
          <w:rFonts w:asciiTheme="majorHAnsi" w:hAnsiTheme="majorHAnsi"/>
          <w:sz w:val="24"/>
          <w:szCs w:val="24"/>
          <w:lang w:val="sq-AL"/>
        </w:rPr>
        <w:t>ë</w:t>
      </w:r>
      <w:r w:rsidR="00B9263A" w:rsidRPr="00353991">
        <w:rPr>
          <w:rFonts w:asciiTheme="majorHAnsi" w:hAnsiTheme="majorHAnsi"/>
          <w:sz w:val="24"/>
          <w:szCs w:val="24"/>
          <w:lang w:val="sq-AL"/>
        </w:rPr>
        <w:t>s Ministrat</w:t>
      </w:r>
      <w:r w:rsidRPr="00353991">
        <w:rPr>
          <w:rFonts w:asciiTheme="majorHAnsi" w:hAnsiTheme="majorHAnsi"/>
          <w:sz w:val="24"/>
          <w:szCs w:val="24"/>
          <w:lang w:val="sq-AL"/>
        </w:rPr>
        <w:t xml:space="preserve"> nga radhët e </w:t>
      </w:r>
      <w:r w:rsidR="00B9263A" w:rsidRPr="00353991">
        <w:rPr>
          <w:rFonts w:asciiTheme="majorHAnsi" w:hAnsiTheme="majorHAnsi"/>
          <w:sz w:val="24"/>
          <w:szCs w:val="24"/>
          <w:lang w:val="sq-AL"/>
        </w:rPr>
        <w:t>NISMA-s</w:t>
      </w:r>
      <w:r w:rsidR="00985B73" w:rsidRPr="00353991">
        <w:rPr>
          <w:rFonts w:asciiTheme="majorHAnsi" w:hAnsiTheme="majorHAnsi"/>
          <w:sz w:val="24"/>
          <w:szCs w:val="24"/>
          <w:lang w:val="sq-AL"/>
        </w:rPr>
        <w:t>ë</w:t>
      </w:r>
      <w:r w:rsidRPr="00353991">
        <w:rPr>
          <w:rFonts w:asciiTheme="majorHAnsi" w:hAnsiTheme="majorHAnsi"/>
          <w:sz w:val="24"/>
          <w:szCs w:val="24"/>
          <w:lang w:val="sq-AL"/>
        </w:rPr>
        <w:t>,</w:t>
      </w:r>
      <w:r w:rsidR="00B9263A" w:rsidRPr="00353991">
        <w:rPr>
          <w:rFonts w:asciiTheme="majorHAnsi" w:hAnsiTheme="majorHAnsi"/>
          <w:sz w:val="24"/>
          <w:szCs w:val="24"/>
          <w:lang w:val="sq-AL"/>
        </w:rPr>
        <w:br/>
      </w:r>
      <w:r w:rsidRPr="00353991">
        <w:rPr>
          <w:rFonts w:asciiTheme="majorHAnsi" w:hAnsiTheme="majorHAnsi"/>
          <w:sz w:val="24"/>
          <w:szCs w:val="24"/>
          <w:lang w:val="sq-AL"/>
        </w:rPr>
        <w:t xml:space="preserve"> </w:t>
      </w:r>
      <w:r w:rsidR="00B9263A" w:rsidRPr="00353991">
        <w:rPr>
          <w:rFonts w:asciiTheme="majorHAnsi" w:hAnsiTheme="majorHAnsi"/>
          <w:b/>
          <w:sz w:val="24"/>
          <w:szCs w:val="24"/>
          <w:lang w:val="sq-AL"/>
        </w:rPr>
        <w:t xml:space="preserve">e)  </w:t>
      </w:r>
      <w:r w:rsidRPr="00353991">
        <w:rPr>
          <w:rFonts w:asciiTheme="majorHAnsi" w:hAnsiTheme="majorHAnsi"/>
          <w:sz w:val="24"/>
          <w:szCs w:val="24"/>
          <w:lang w:val="sq-AL"/>
        </w:rPr>
        <w:t>Deputetët e Kuvendit të Republikës së Kosovës nga radhët e</w:t>
      </w:r>
      <w:r w:rsidR="00B9263A" w:rsidRPr="00353991">
        <w:rPr>
          <w:rFonts w:asciiTheme="majorHAnsi" w:hAnsiTheme="majorHAnsi"/>
          <w:sz w:val="24"/>
          <w:szCs w:val="24"/>
          <w:lang w:val="sq-AL"/>
        </w:rPr>
        <w:t xml:space="preserve"> NISMA-s</w:t>
      </w:r>
      <w:r w:rsidR="00985B73" w:rsidRPr="00353991">
        <w:rPr>
          <w:rFonts w:asciiTheme="majorHAnsi" w:hAnsiTheme="majorHAnsi"/>
          <w:sz w:val="24"/>
          <w:szCs w:val="24"/>
          <w:lang w:val="sq-AL"/>
        </w:rPr>
        <w:t>ë</w:t>
      </w:r>
      <w:r w:rsidRPr="00353991">
        <w:rPr>
          <w:rFonts w:asciiTheme="majorHAnsi" w:hAnsiTheme="majorHAnsi"/>
          <w:sz w:val="24"/>
          <w:szCs w:val="24"/>
          <w:lang w:val="sq-AL"/>
        </w:rPr>
        <w:t>,</w:t>
      </w:r>
      <w:r w:rsidR="00B9263A" w:rsidRPr="00353991">
        <w:rPr>
          <w:rFonts w:asciiTheme="majorHAnsi" w:hAnsiTheme="majorHAnsi"/>
          <w:sz w:val="24"/>
          <w:szCs w:val="24"/>
          <w:lang w:val="sq-AL"/>
        </w:rPr>
        <w:br/>
        <w:t xml:space="preserve"> </w:t>
      </w:r>
      <w:r w:rsidR="00B9263A" w:rsidRPr="00353991">
        <w:rPr>
          <w:rFonts w:asciiTheme="majorHAnsi" w:hAnsiTheme="majorHAnsi"/>
          <w:b/>
          <w:sz w:val="24"/>
          <w:szCs w:val="24"/>
          <w:lang w:val="sq-AL"/>
        </w:rPr>
        <w:t>f)</w:t>
      </w:r>
      <w:r w:rsidR="00B9263A" w:rsidRPr="00353991">
        <w:rPr>
          <w:rFonts w:asciiTheme="majorHAnsi" w:hAnsiTheme="majorHAnsi"/>
          <w:sz w:val="24"/>
          <w:szCs w:val="24"/>
          <w:lang w:val="sq-AL"/>
        </w:rPr>
        <w:t xml:space="preserve">  </w:t>
      </w:r>
      <w:r w:rsidR="00692280" w:rsidRPr="00353991">
        <w:rPr>
          <w:rFonts w:asciiTheme="majorHAnsi" w:hAnsiTheme="majorHAnsi"/>
          <w:sz w:val="24"/>
          <w:szCs w:val="24"/>
          <w:lang w:val="sq-AL"/>
        </w:rPr>
        <w:t xml:space="preserve"> </w:t>
      </w:r>
      <w:r w:rsidR="00B9263A" w:rsidRPr="00353991">
        <w:rPr>
          <w:rFonts w:asciiTheme="majorHAnsi" w:hAnsiTheme="majorHAnsi"/>
          <w:sz w:val="24"/>
          <w:szCs w:val="24"/>
          <w:lang w:val="sq-AL"/>
        </w:rPr>
        <w:t>Kryesia e Rinis</w:t>
      </w:r>
      <w:r w:rsidR="00985B73" w:rsidRPr="00353991">
        <w:rPr>
          <w:rFonts w:asciiTheme="majorHAnsi" w:hAnsiTheme="majorHAnsi"/>
          <w:sz w:val="24"/>
          <w:szCs w:val="24"/>
          <w:lang w:val="sq-AL"/>
        </w:rPr>
        <w:t>ë</w:t>
      </w:r>
      <w:r w:rsidRPr="00353991">
        <w:rPr>
          <w:rFonts w:asciiTheme="majorHAnsi" w:hAnsiTheme="majorHAnsi"/>
          <w:sz w:val="24"/>
          <w:szCs w:val="24"/>
          <w:lang w:val="sq-AL"/>
        </w:rPr>
        <w:t xml:space="preserve"> </w:t>
      </w:r>
      <w:r w:rsidR="00692280" w:rsidRPr="00353991">
        <w:rPr>
          <w:rFonts w:asciiTheme="majorHAnsi" w:hAnsiTheme="majorHAnsi"/>
          <w:sz w:val="24"/>
          <w:szCs w:val="24"/>
          <w:lang w:val="sq-AL"/>
        </w:rPr>
        <w:t xml:space="preserve">dhe e Gruas </w:t>
      </w:r>
      <w:r w:rsidRPr="00353991">
        <w:rPr>
          <w:rFonts w:asciiTheme="majorHAnsi" w:hAnsiTheme="majorHAnsi"/>
          <w:sz w:val="24"/>
          <w:szCs w:val="24"/>
          <w:lang w:val="sq-AL"/>
        </w:rPr>
        <w:t xml:space="preserve">në nivel qendror, </w:t>
      </w:r>
    </w:p>
    <w:p w:rsidR="00FA5C17" w:rsidRPr="00BD3FA1" w:rsidRDefault="00FA5C17" w:rsidP="00692280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/>
          <w:sz w:val="24"/>
          <w:szCs w:val="24"/>
          <w:lang w:val="sq-AL"/>
        </w:rPr>
      </w:pPr>
    </w:p>
    <w:p w:rsidR="00AF7563" w:rsidRPr="00BD3FA1" w:rsidRDefault="00B9263A" w:rsidP="00692280">
      <w:pPr>
        <w:widowControl w:val="0"/>
        <w:autoSpaceDE w:val="0"/>
        <w:autoSpaceDN w:val="0"/>
        <w:adjustRightInd w:val="0"/>
        <w:spacing w:after="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Theme="majorHAnsi" w:hAnsiTheme="majorHAnsi"/>
          <w:sz w:val="24"/>
          <w:szCs w:val="24"/>
          <w:lang w:val="sq-AL"/>
        </w:rPr>
        <w:br/>
        <w:t xml:space="preserve"> </w:t>
      </w:r>
      <w:r w:rsidR="00692280" w:rsidRPr="00BD3FA1">
        <w:rPr>
          <w:rFonts w:asciiTheme="majorHAnsi" w:hAnsiTheme="majorHAnsi"/>
          <w:sz w:val="24"/>
          <w:szCs w:val="24"/>
          <w:lang w:val="sq-AL"/>
        </w:rPr>
        <w:t xml:space="preserve">                                                                              </w:t>
      </w:r>
      <w:r w:rsidR="00AF7563" w:rsidRPr="00BD3FA1">
        <w:rPr>
          <w:rFonts w:ascii="Cambria" w:hAnsi="Cambria" w:cs="Cambria"/>
          <w:b/>
          <w:bCs/>
          <w:sz w:val="24"/>
          <w:szCs w:val="24"/>
          <w:lang w:val="sq-AL"/>
        </w:rPr>
        <w:t>Neni 17</w:t>
      </w:r>
      <w:r w:rsidR="00AF7563" w:rsidRPr="00BD3FA1">
        <w:rPr>
          <w:rFonts w:ascii="Cambria" w:hAnsi="Cambria" w:cs="Cambria"/>
          <w:b/>
          <w:bCs/>
          <w:sz w:val="24"/>
          <w:szCs w:val="24"/>
          <w:lang w:val="sq-AL"/>
        </w:rPr>
        <w:br/>
      </w:r>
      <w:r w:rsidR="00692280" w:rsidRPr="00BD3FA1">
        <w:rPr>
          <w:rFonts w:ascii="Cambria" w:hAnsi="Cambria" w:cs="Cambria"/>
          <w:sz w:val="24"/>
          <w:szCs w:val="24"/>
          <w:lang w:val="sq-AL"/>
        </w:rPr>
        <w:t xml:space="preserve">                                           </w:t>
      </w:r>
      <w:r w:rsidR="00AF7563" w:rsidRPr="00BD3FA1">
        <w:rPr>
          <w:rFonts w:ascii="Cambria" w:hAnsi="Cambria" w:cs="Cambria"/>
          <w:sz w:val="24"/>
          <w:szCs w:val="24"/>
          <w:lang w:val="sq-AL"/>
        </w:rPr>
        <w:t xml:space="preserve">Kuvendi i jashtëzakonshëm i NISMA </w:t>
      </w:r>
      <w:r w:rsidR="00AB36DB">
        <w:rPr>
          <w:rFonts w:ascii="Cambria" w:hAnsi="Cambria" w:cs="Cambria"/>
          <w:sz w:val="24"/>
          <w:szCs w:val="24"/>
          <w:lang w:val="sq-AL"/>
        </w:rPr>
        <w:t>Socialdemokrate</w:t>
      </w:r>
    </w:p>
    <w:p w:rsidR="00FA5C17" w:rsidRPr="00BD3FA1" w:rsidRDefault="00AF7563" w:rsidP="00825D5E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before="100" w:after="100" w:line="360" w:lineRule="atLeast"/>
        <w:ind w:left="450" w:hanging="36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Kuvendi i jashtëzakonshëm mund të thirret sipas nevojës nga Këshilli Kombëtar me kërkesën e 2/3 të anëtarëve të vet;</w:t>
      </w:r>
    </w:p>
    <w:p w:rsidR="00AF7563" w:rsidRPr="00BD3FA1" w:rsidRDefault="00AF7563" w:rsidP="00825D5E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before="100" w:after="100" w:line="360" w:lineRule="atLeast"/>
        <w:ind w:left="450" w:hanging="36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Me kërkesën e Kryesisë së NISMA- së;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3900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390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Neni 17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5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280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Këshilli Kombëtar i NISMA-së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82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353991" w:rsidRDefault="00AF7563" w:rsidP="00825D5E">
      <w:pPr>
        <w:pStyle w:val="ListParagraph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28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353991">
        <w:rPr>
          <w:rFonts w:ascii="Cambria" w:hAnsi="Cambria" w:cs="Cambria"/>
          <w:sz w:val="24"/>
          <w:szCs w:val="24"/>
          <w:lang w:val="sq-AL"/>
        </w:rPr>
        <w:t xml:space="preserve">Drejtimi politik dhe organizativ i NISMA-së në nivel kombëtar midis dy kuvendeve realizohet nëpërmjet Këshillit Kombëtar.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4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353991" w:rsidRDefault="00AF7563" w:rsidP="00825D5E">
      <w:pPr>
        <w:pStyle w:val="ListParagraph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  <w:lang w:val="sq-AL"/>
        </w:rPr>
      </w:pPr>
      <w:r w:rsidRPr="00353991">
        <w:rPr>
          <w:rFonts w:ascii="Cambria" w:hAnsi="Cambria" w:cs="Cambria"/>
          <w:sz w:val="24"/>
          <w:szCs w:val="24"/>
          <w:lang w:val="sq-AL"/>
        </w:rPr>
        <w:t xml:space="preserve">Këshilli Kombëtar i ka 101 anëtarë. </w:t>
      </w:r>
    </w:p>
    <w:p w:rsidR="00353991" w:rsidRPr="00353991" w:rsidRDefault="00353991" w:rsidP="00825D5E">
      <w:pPr>
        <w:pStyle w:val="ListParagraph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q-AL"/>
        </w:rPr>
      </w:pPr>
      <w:r w:rsidRPr="00353991">
        <w:rPr>
          <w:rFonts w:ascii="Cambria" w:hAnsi="Cambria" w:cs="Cambria"/>
          <w:bCs/>
          <w:sz w:val="24"/>
          <w:szCs w:val="24"/>
          <w:lang w:val="sq-AL"/>
        </w:rPr>
        <w:t>Kryetari i Këshillit Kombëtar zgjidhet nga anëtarët e Këshillit Komb</w:t>
      </w:r>
      <w:r w:rsidRPr="00353991">
        <w:rPr>
          <w:rFonts w:ascii="Times New Roman" w:hAnsi="Times New Roman" w:cs="Times New Roman"/>
          <w:bCs/>
          <w:sz w:val="24"/>
          <w:szCs w:val="24"/>
          <w:lang w:val="sq-AL"/>
        </w:rPr>
        <w:t>՞tar me propozim të Kryetarit të NISMA-s për një periudhë katër vjeçare.</w:t>
      </w:r>
    </w:p>
    <w:p w:rsidR="00AF7563" w:rsidRPr="00353991" w:rsidRDefault="00AF7563" w:rsidP="00825D5E">
      <w:pPr>
        <w:pStyle w:val="ListParagraph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353991">
        <w:rPr>
          <w:rFonts w:ascii="Cambria" w:hAnsi="Cambria" w:cs="Cambria"/>
          <w:sz w:val="24"/>
          <w:szCs w:val="24"/>
          <w:lang w:val="sq-AL"/>
        </w:rPr>
        <w:t xml:space="preserve">Zgjedhja e këshillit kombëtar bëhet në bazë të dy kritereve, kriterit të përfaqësimit dhe kriterit kadrovik, profesional dhe interesit të fuqizimit dhe të shtrirjes së NISMA-së që i propozohet kuvendit nga Kryetari i NISMA-së.  </w:t>
      </w:r>
    </w:p>
    <w:p w:rsidR="00AF7563" w:rsidRPr="00353991" w:rsidRDefault="00AF7563" w:rsidP="00825D5E">
      <w:pPr>
        <w:pStyle w:val="ListParagraph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64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353991">
        <w:rPr>
          <w:rFonts w:ascii="Cambria" w:hAnsi="Cambria" w:cs="Cambria"/>
          <w:sz w:val="24"/>
          <w:szCs w:val="24"/>
          <w:lang w:val="sq-AL"/>
        </w:rPr>
        <w:t xml:space="preserve">Anëtarë të Këshillit Kombëtar sipas kriterit të përfaqësimit janë: Kryetari i NISMA, Kryetarët e Degëve, Kryetarja e gruas, Kryetari i rinisë, Deputetët e NISMA-së në Kuvendin e Kosovës, Ministrat dhe Zëvendës Ministrat, dhe Kryetarët </w:t>
      </w:r>
      <w:r w:rsidR="00CA1A27" w:rsidRPr="00353991">
        <w:rPr>
          <w:rFonts w:ascii="Cambria" w:hAnsi="Cambria" w:cs="Cambria"/>
          <w:sz w:val="24"/>
          <w:szCs w:val="24"/>
          <w:lang w:val="sq-AL"/>
        </w:rPr>
        <w:t xml:space="preserve">dhe nënkryetarët </w:t>
      </w:r>
      <w:r w:rsidRPr="00353991">
        <w:rPr>
          <w:rFonts w:ascii="Cambria" w:hAnsi="Cambria" w:cs="Cambria"/>
          <w:sz w:val="24"/>
          <w:szCs w:val="24"/>
          <w:lang w:val="sq-AL"/>
        </w:rPr>
        <w:t xml:space="preserve">e Komunave nga radhët e NISMA-së. Plotësimi i pjesës së mbetur të anëtarëve bëhet sipas kriterit të dytë dhe anëtarët propozohen nga Kryetari i NISMA, e të cilët miratohen nga Kuvendi. </w:t>
      </w:r>
    </w:p>
    <w:p w:rsidR="00AF7563" w:rsidRPr="00353991" w:rsidRDefault="00AF7563" w:rsidP="00825D5E">
      <w:pPr>
        <w:pStyle w:val="ListParagraph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353991">
        <w:rPr>
          <w:rFonts w:ascii="Cambria" w:hAnsi="Cambria" w:cs="Cambria"/>
          <w:sz w:val="24"/>
          <w:szCs w:val="24"/>
          <w:lang w:val="sq-AL"/>
        </w:rPr>
        <w:t xml:space="preserve">Në rast se mandati i anëtarit të Këshillit Kombëtar ndërpritet përpara kohe zëvendësimi i vendit vakant bëhet në bazë të kritereve të lartpërmendura.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3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353991" w:rsidRDefault="00AF7563" w:rsidP="00825D5E">
      <w:pPr>
        <w:pStyle w:val="ListParagraph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Cs/>
          <w:sz w:val="24"/>
          <w:szCs w:val="24"/>
          <w:lang w:val="sq-AL"/>
        </w:rPr>
      </w:pPr>
      <w:r w:rsidRPr="00353991">
        <w:rPr>
          <w:rFonts w:ascii="Cambria" w:hAnsi="Cambria" w:cs="Cambria"/>
          <w:bCs/>
          <w:sz w:val="24"/>
          <w:szCs w:val="24"/>
          <w:lang w:val="sq-AL"/>
        </w:rPr>
        <w:t>Këshilli Kombëtar</w:t>
      </w:r>
      <w:r w:rsidR="00353991" w:rsidRPr="00353991">
        <w:rPr>
          <w:rFonts w:ascii="Cambria" w:hAnsi="Cambria" w:cs="Cambria"/>
          <w:bCs/>
          <w:sz w:val="24"/>
          <w:szCs w:val="24"/>
          <w:lang w:val="sq-AL"/>
        </w:rPr>
        <w:t xml:space="preserve"> ka për detyrë të</w:t>
      </w:r>
      <w:r w:rsidRPr="00353991">
        <w:rPr>
          <w:rFonts w:ascii="Cambria" w:hAnsi="Cambria" w:cs="Cambria"/>
          <w:bCs/>
          <w:sz w:val="24"/>
          <w:szCs w:val="24"/>
          <w:lang w:val="sq-AL"/>
        </w:rPr>
        <w:t xml:space="preserve">: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85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miraton kriteret që duhet të plotësojë një anëtar për t’u zgjedhur në forumet e NISMA-së; </w:t>
      </w:r>
    </w:p>
    <w:p w:rsidR="00AF7563" w:rsidRPr="00BD3FA1" w:rsidRDefault="00AF7563" w:rsidP="00825D5E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miraton kriteret e përzgjedhjes së kandidaturave për të përfaqësuar NISMA-në në Organet e Qeverisjes Komunale dhe Qendrore;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87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28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lastRenderedPageBreak/>
        <w:t xml:space="preserve">miraton procedurat e zhvillimit të zgjedhjeve në të gjitha nivelet dhe forumet e NISMA-së; </w:t>
      </w:r>
    </w:p>
    <w:p w:rsidR="00AF7563" w:rsidRPr="00BD3FA1" w:rsidRDefault="00AF7563" w:rsidP="00825D5E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miraton listën e anëtarësisë së NISMA-së;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85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52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miraton rregulla mbi procedurat e ankimimit të vendimeve të forumeve të NISMA-së, llojet e vendimeve, mënyrën e marrjes së vendimeve, kuorumet e nevojshme për vendimmarrje në Këshillin Ankimor;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64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28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rikonfirmon ose jo mandatin e drejtuesve të NISMA-së që janë emër</w:t>
      </w:r>
      <w:r w:rsidR="00353991">
        <w:rPr>
          <w:rFonts w:ascii="Cambria" w:hAnsi="Cambria" w:cs="Cambria"/>
          <w:sz w:val="24"/>
          <w:szCs w:val="24"/>
          <w:lang w:val="sq-AL"/>
        </w:rPr>
        <w:t>uar</w:t>
      </w:r>
      <w:r w:rsidR="005C6AAF">
        <w:rPr>
          <w:rFonts w:ascii="Cambria" w:hAnsi="Cambria" w:cs="Cambria"/>
          <w:sz w:val="24"/>
          <w:szCs w:val="24"/>
          <w:lang w:val="sq-AL"/>
        </w:rPr>
        <w:t>;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87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28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miraton rregulla mbi kushtet, mënyrat e kandidimit, të zhvillimit të zgjedhjeve dhe të përfaqësimit në strukturat e NISMA-së;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2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miraton kandidaturat për deputetë në rastin e zgjedhjeve të përgjithshme;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85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28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organizon dhe drejton gjithë veprimtarinë politike, organizative dhe elektorale të NISMA-së;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5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në rast fitoreje të zgjedhjeve miraton programin e qeverisë; </w:t>
      </w:r>
    </w:p>
    <w:p w:rsidR="00AF7563" w:rsidRPr="00BD3FA1" w:rsidRDefault="00AF7563" w:rsidP="00825D5E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zgjedh Anëtarët e Kryesisë së NISMA-së për një periudhë katër vjeçare; </w:t>
      </w:r>
    </w:p>
    <w:p w:rsidR="00AF7563" w:rsidRPr="00BD3FA1" w:rsidRDefault="00AF7563" w:rsidP="00825D5E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miraton kandidaturat e NISMA-së për në organet e qeverisjes apo në organizmat e tjera ku kërkohet përfaqësimi i NISMA-së; </w:t>
      </w:r>
    </w:p>
    <w:p w:rsidR="00AF7563" w:rsidRPr="00BD3FA1" w:rsidRDefault="00AF7563" w:rsidP="00825D5E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me kërkesë të Kryesisë së NISMA-së, diskuton dhe miraton programe reformash në fusha të caktuara;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85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28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vendos për thirrjen e Kuvendit Zgjedhor;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87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28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miraton rregullore dhe udhëzime mbi mënyrën dhe praktikën e organizmit, funksionimit dhe dokumentimit të aktivitetit të NISMA-së;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4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krijon komisione të përhershme apo të përkohshme;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2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miraton rregullat e përdorimit të vulës të NISMA-së;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85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28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zgjedh anëtarët e këshillit ankimor dhe miraton rregulloren e funksionimit te tij;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4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miraton rregulla mbi aktivitetin financiar dhe ekonomik të NISMA-së;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85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miraton rregulla mbi mënyrën e organizimit dhe funksionimit të strukturave të NISMA-së në të gjitha nivelet;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85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52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në rast mosfunksionimi, thyerjesh të rënda disiplinore, apo rezultatesh të dobëta në zgjedhjet e përgjithshme ose vendore, vendos riorganizimin pjesor ose të plotë të strukturës lokale të NISMA-së;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64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28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Këshilli Kombëtar ka të drejtë të kooptojë anëtarë në periudhën ndërmjet dy Kuvendeve.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39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825D5E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Këshilli Kombëtar e zhvillon veprimtarinë e tij në bazë të rregullores, që hartohet nga Kryesia dhe miratohet nga Këshilli Kombëtar. </w:t>
      </w:r>
    </w:p>
    <w:p w:rsidR="00AF7563" w:rsidRPr="00BD3FA1" w:rsidRDefault="00AF7563" w:rsidP="00825D5E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28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Mbledhjet e Këshillit Kombëtar thirren nga Kryetari i Këshillit Kombëtar, me vendim të Kryesisë ose me kërkesë të 1/3 e Anëtarëve të Këshillit Kombëtar të NISMËS.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87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5C6AAF" w:rsidRDefault="00AF7563" w:rsidP="00825D5E">
      <w:pPr>
        <w:pStyle w:val="ListParagraph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28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5C6AAF">
        <w:rPr>
          <w:rFonts w:ascii="Cambria" w:hAnsi="Cambria" w:cs="Cambria"/>
          <w:sz w:val="24"/>
          <w:szCs w:val="24"/>
          <w:lang w:val="sq-AL"/>
        </w:rPr>
        <w:t xml:space="preserve">Mbledhjet e Këshillit Kombëtar drejtohen nga Kryetari i tij, i cili zgjidhet nga radhët e Anëtarëve të Këshillit Kombëtar. </w:t>
      </w:r>
    </w:p>
    <w:p w:rsidR="00AF7563" w:rsidRPr="005C6AAF" w:rsidRDefault="00AF7563" w:rsidP="00825D5E">
      <w:pPr>
        <w:pStyle w:val="ListParagraph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28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5C6AAF">
        <w:rPr>
          <w:rFonts w:ascii="Cambria" w:hAnsi="Cambria" w:cs="Cambria"/>
          <w:sz w:val="24"/>
          <w:szCs w:val="24"/>
          <w:lang w:val="sq-AL"/>
        </w:rPr>
        <w:t xml:space="preserve">Të gjitha kompetencat e Këshillit Kombëtar të përcaktuara në nenin 17 të këtj statuti drejtohen dhe  mbikëqyren nga Kryetari i Këshillit Kombëtar.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339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  <w:lang w:val="sq-AL"/>
        </w:rPr>
      </w:pPr>
    </w:p>
    <w:p w:rsidR="001B0038" w:rsidRPr="00BD3FA1" w:rsidRDefault="001B0038" w:rsidP="00AF75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Neni 18</w:t>
      </w: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br/>
      </w:r>
      <w:r w:rsidRPr="00BD3FA1">
        <w:rPr>
          <w:rFonts w:ascii="Cambria" w:hAnsi="Cambria" w:cs="Cambria"/>
          <w:sz w:val="24"/>
          <w:szCs w:val="24"/>
          <w:lang w:val="sq-AL"/>
        </w:rPr>
        <w:t>Kryesia e zgjeruar</w:t>
      </w:r>
    </w:p>
    <w:p w:rsidR="00AF7563" w:rsidRPr="00BD3FA1" w:rsidRDefault="00AF7563" w:rsidP="00825D5E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before="100" w:after="100"/>
        <w:ind w:left="360" w:hanging="36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Kryesia e zgjeruar (e organizuar</w:t>
      </w:r>
      <w:r w:rsidR="001B0038" w:rsidRPr="00BD3FA1">
        <w:rPr>
          <w:rFonts w:ascii="Cambria" w:hAnsi="Cambria" w:cs="Cambria"/>
          <w:sz w:val="24"/>
          <w:szCs w:val="24"/>
          <w:lang w:val="sq-AL"/>
        </w:rPr>
        <w:t xml:space="preserve"> vetëm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 në qendër), është organ gjithëpërfshirës e cila udhëhiqet nga Kryetari i NISMA-së dhe është përbërë nga kryesia, nga kryetarët e degëve të NISMA-së, nga kryetari i rinisë dhe kryetarja e gruas;</w:t>
      </w:r>
    </w:p>
    <w:p w:rsidR="00AF7563" w:rsidRPr="00BD3FA1" w:rsidRDefault="00AF7563" w:rsidP="00825D5E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before="100" w:after="100"/>
        <w:ind w:left="360" w:hanging="36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Përfaqëson dhe mbron interesin e degëve dhe strukturave të NISMA-së;</w:t>
      </w:r>
    </w:p>
    <w:p w:rsidR="005B709B" w:rsidRPr="00BD3FA1" w:rsidRDefault="00AF7563" w:rsidP="00825D5E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before="100" w:after="100"/>
        <w:ind w:left="360" w:hanging="36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Nxjerr rekomandime në fushën e përgjegjësisë së saj me shumicë të thjeshtë votash të përfaqësuesve të pranishëm;</w:t>
      </w:r>
    </w:p>
    <w:p w:rsidR="00AF7563" w:rsidRPr="00BD3FA1" w:rsidRDefault="00AF7563" w:rsidP="00825D5E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before="100" w:after="100"/>
        <w:ind w:left="360" w:hanging="36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Kryesinë e zgjeruar e thërret dhe e udhëheqë Kryetari i NISMA-së</w:t>
      </w:r>
    </w:p>
    <w:p w:rsidR="00AF7563" w:rsidRPr="00BD3FA1" w:rsidRDefault="00AF7563" w:rsidP="00825D5E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before="100" w:after="10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Mblidhet së paku njëherë në muaj.</w:t>
      </w:r>
    </w:p>
    <w:p w:rsidR="00C246F6" w:rsidRPr="00BD3FA1" w:rsidRDefault="00C246F6" w:rsidP="00C246F6">
      <w:pPr>
        <w:shd w:val="clear" w:color="auto" w:fill="FFFFFF"/>
        <w:autoSpaceDE w:val="0"/>
        <w:autoSpaceDN w:val="0"/>
        <w:adjustRightInd w:val="0"/>
        <w:spacing w:before="100" w:after="100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5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3320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         </w:t>
      </w: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Neni 19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332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Kryesia e NISMA-së</w:t>
      </w:r>
    </w:p>
    <w:p w:rsidR="00AF7563" w:rsidRPr="00BD3FA1" w:rsidRDefault="00AF7563" w:rsidP="00825D5E">
      <w:pPr>
        <w:numPr>
          <w:ilvl w:val="0"/>
          <w:numId w:val="12"/>
        </w:numPr>
        <w:tabs>
          <w:tab w:val="clear" w:pos="0"/>
        </w:tabs>
        <w:autoSpaceDE w:val="0"/>
        <w:autoSpaceDN w:val="0"/>
        <w:adjustRightInd w:val="0"/>
        <w:spacing w:before="100" w:after="100" w:line="240" w:lineRule="atLeast"/>
        <w:ind w:left="360" w:hanging="360"/>
        <w:jc w:val="both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Kryesia është organ ekzekutiv i zbatimit të politikave dhe vendimeve të Kuvendit dhe Këshillit Kombëtar.</w:t>
      </w:r>
    </w:p>
    <w:p w:rsidR="00AF7563" w:rsidRPr="00BD3FA1" w:rsidRDefault="00AF7563" w:rsidP="00825D5E">
      <w:pPr>
        <w:widowControl w:val="0"/>
        <w:numPr>
          <w:ilvl w:val="0"/>
          <w:numId w:val="12"/>
        </w:numPr>
        <w:tabs>
          <w:tab w:val="clear" w:pos="0"/>
        </w:tabs>
        <w:autoSpaceDE w:val="0"/>
        <w:autoSpaceDN w:val="0"/>
        <w:adjustRightInd w:val="0"/>
        <w:spacing w:before="100" w:after="100" w:line="240" w:lineRule="atLeast"/>
        <w:ind w:left="360" w:hanging="360"/>
        <w:jc w:val="both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Anëtarë i kryesisë për nga funksioni është edhe Kryetari i Këshillit Kombëtar. </w:t>
      </w:r>
    </w:p>
    <w:p w:rsidR="00AF7563" w:rsidRPr="00BD3FA1" w:rsidRDefault="00AF7563" w:rsidP="00825D5E">
      <w:pPr>
        <w:widowControl w:val="0"/>
        <w:numPr>
          <w:ilvl w:val="0"/>
          <w:numId w:val="12"/>
        </w:numPr>
        <w:tabs>
          <w:tab w:val="clear" w:pos="0"/>
        </w:tabs>
        <w:autoSpaceDE w:val="0"/>
        <w:autoSpaceDN w:val="0"/>
        <w:adjustRightInd w:val="0"/>
        <w:spacing w:before="100" w:after="100" w:line="240" w:lineRule="atLeast"/>
        <w:ind w:left="360" w:hanging="360"/>
        <w:jc w:val="both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Kryetari i NISMA </w:t>
      </w:r>
      <w:r w:rsidR="00AB36DB">
        <w:rPr>
          <w:rFonts w:ascii="Cambria" w:hAnsi="Cambria" w:cs="Cambria"/>
          <w:sz w:val="24"/>
          <w:szCs w:val="24"/>
          <w:lang w:val="sq-AL"/>
        </w:rPr>
        <w:t>Socialdemokrate</w:t>
      </w:r>
      <w:r w:rsidR="00AB36DB" w:rsidRPr="00BD3FA1">
        <w:rPr>
          <w:rFonts w:ascii="Cambria" w:hAnsi="Cambria" w:cs="Cambria"/>
          <w:sz w:val="24"/>
          <w:szCs w:val="24"/>
          <w:lang w:val="sq-AL"/>
        </w:rPr>
        <w:t xml:space="preserve"> </w:t>
      </w:r>
      <w:r w:rsidRPr="00BD3FA1">
        <w:rPr>
          <w:rFonts w:ascii="Cambria" w:hAnsi="Cambria" w:cs="Cambria"/>
          <w:sz w:val="24"/>
          <w:szCs w:val="24"/>
          <w:lang w:val="sq-AL"/>
        </w:rPr>
        <w:t>i propozon Këshillit Kombëtarë për të votuar ekipin e kryesisë që do të drejtojnë sekretari të fushave të caktuara.</w:t>
      </w:r>
    </w:p>
    <w:p w:rsidR="00AF7563" w:rsidRPr="00BD3FA1" w:rsidRDefault="00AF7563" w:rsidP="00825D5E">
      <w:pPr>
        <w:widowControl w:val="0"/>
        <w:numPr>
          <w:ilvl w:val="0"/>
          <w:numId w:val="12"/>
        </w:numPr>
        <w:tabs>
          <w:tab w:val="clear" w:pos="0"/>
        </w:tabs>
        <w:autoSpaceDE w:val="0"/>
        <w:autoSpaceDN w:val="0"/>
        <w:adjustRightInd w:val="0"/>
        <w:spacing w:before="100" w:after="100" w:line="240" w:lineRule="atLeast"/>
        <w:ind w:left="360" w:hanging="360"/>
        <w:jc w:val="both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Kryesia është përgjegjëse për zbatimin e Programit dhe të Statutit të NISMA-së;</w:t>
      </w:r>
    </w:p>
    <w:p w:rsidR="00AF7563" w:rsidRPr="00BD3FA1" w:rsidRDefault="00AF7563" w:rsidP="00825D5E">
      <w:pPr>
        <w:widowControl w:val="0"/>
        <w:numPr>
          <w:ilvl w:val="0"/>
          <w:numId w:val="12"/>
        </w:numPr>
        <w:tabs>
          <w:tab w:val="clear" w:pos="0"/>
        </w:tabs>
        <w:autoSpaceDE w:val="0"/>
        <w:autoSpaceDN w:val="0"/>
        <w:adjustRightInd w:val="0"/>
        <w:spacing w:before="100" w:after="100" w:line="240" w:lineRule="atLeast"/>
        <w:ind w:left="360" w:hanging="360"/>
        <w:jc w:val="both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Është përgjegjëse për organizimin e fushatës zgjedhore, organizimin dhe zgjerimin e anëtarësisë dhe grumbullimin e fondeve në dobi të partisë;</w:t>
      </w:r>
    </w:p>
    <w:p w:rsidR="00AF7563" w:rsidRPr="00BD3FA1" w:rsidRDefault="00AF7563" w:rsidP="00825D5E">
      <w:pPr>
        <w:widowControl w:val="0"/>
        <w:numPr>
          <w:ilvl w:val="0"/>
          <w:numId w:val="12"/>
        </w:numPr>
        <w:tabs>
          <w:tab w:val="clear" w:pos="0"/>
        </w:tabs>
        <w:autoSpaceDE w:val="0"/>
        <w:autoSpaceDN w:val="0"/>
        <w:adjustRightInd w:val="0"/>
        <w:spacing w:before="100" w:after="0" w:line="252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Ndarjen e përgjegjësive të anëtarëve të Kryesisë e bënë Kryetari, i cili edhe e udhëheqë punën e këtij organi ekzekutiv;</w:t>
      </w:r>
    </w:p>
    <w:p w:rsidR="00AF7563" w:rsidRPr="00BD3FA1" w:rsidRDefault="00AF7563" w:rsidP="00825D5E">
      <w:pPr>
        <w:widowControl w:val="0"/>
        <w:numPr>
          <w:ilvl w:val="0"/>
          <w:numId w:val="12"/>
        </w:numPr>
        <w:tabs>
          <w:tab w:val="clear" w:pos="0"/>
        </w:tabs>
        <w:autoSpaceDE w:val="0"/>
        <w:autoSpaceDN w:val="0"/>
        <w:adjustRightInd w:val="0"/>
        <w:spacing w:before="100" w:after="0" w:line="252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Kryesia e NISMA-së përbëhet nga një numër tek anëtarësh, duke përfshirë Kryetarin dhe  Kryetarin e Këshillit Kombëtar. </w:t>
      </w:r>
    </w:p>
    <w:p w:rsidR="00AF7563" w:rsidRPr="00BD3FA1" w:rsidRDefault="00AF7563" w:rsidP="00825D5E">
      <w:pPr>
        <w:widowControl w:val="0"/>
        <w:numPr>
          <w:ilvl w:val="0"/>
          <w:numId w:val="12"/>
        </w:numPr>
        <w:tabs>
          <w:tab w:val="clear" w:pos="0"/>
        </w:tabs>
        <w:autoSpaceDE w:val="0"/>
        <w:autoSpaceDN w:val="0"/>
        <w:adjustRightInd w:val="0"/>
        <w:spacing w:before="100" w:after="0" w:line="252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Anëtarët e Kryesisë i propozohen Këshillit Kombëtar për miratim, nga Kryetari i NISMA-së për një periudhë katër vjeçare. </w:t>
      </w:r>
    </w:p>
    <w:p w:rsidR="00AF7563" w:rsidRPr="005C6AAF" w:rsidRDefault="00AF7563" w:rsidP="00825D5E">
      <w:pPr>
        <w:widowControl w:val="0"/>
        <w:numPr>
          <w:ilvl w:val="0"/>
          <w:numId w:val="12"/>
        </w:numPr>
        <w:tabs>
          <w:tab w:val="clear" w:pos="0"/>
        </w:tabs>
        <w:autoSpaceDE w:val="0"/>
        <w:autoSpaceDN w:val="0"/>
        <w:adjustRightInd w:val="0"/>
        <w:spacing w:before="100" w:after="0" w:line="240" w:lineRule="auto"/>
        <w:ind w:left="360" w:hanging="360"/>
        <w:jc w:val="both"/>
        <w:rPr>
          <w:rFonts w:ascii="Cambria" w:hAnsi="Cambria" w:cs="Cambria"/>
          <w:bCs/>
          <w:sz w:val="24"/>
          <w:szCs w:val="24"/>
          <w:lang w:val="sq-AL"/>
        </w:rPr>
      </w:pPr>
      <w:r w:rsidRPr="005C6AAF">
        <w:rPr>
          <w:rFonts w:ascii="Cambria" w:hAnsi="Cambria" w:cs="Cambria"/>
          <w:bCs/>
          <w:sz w:val="24"/>
          <w:szCs w:val="24"/>
          <w:lang w:val="sq-AL"/>
        </w:rPr>
        <w:t>Kryesia e NISMA-së</w:t>
      </w:r>
      <w:r w:rsidR="005C6AAF" w:rsidRPr="005C6AAF">
        <w:rPr>
          <w:rFonts w:ascii="Cambria" w:hAnsi="Cambria" w:cs="Cambria"/>
          <w:bCs/>
          <w:sz w:val="24"/>
          <w:szCs w:val="24"/>
          <w:lang w:val="sq-AL"/>
        </w:rPr>
        <w:t xml:space="preserve"> ka për detyrë të</w:t>
      </w:r>
      <w:r w:rsidRPr="005C6AAF">
        <w:rPr>
          <w:rFonts w:ascii="Cambria" w:hAnsi="Cambria" w:cs="Cambria"/>
          <w:bCs/>
          <w:sz w:val="24"/>
          <w:szCs w:val="24"/>
          <w:lang w:val="sq-AL"/>
        </w:rPr>
        <w:t xml:space="preserve">: </w:t>
      </w:r>
    </w:p>
    <w:p w:rsidR="00AF7563" w:rsidRPr="00BD3FA1" w:rsidRDefault="00AF7563" w:rsidP="00825D5E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përfaqëson NISMA-në, në marrëdhënie me organizatat partnere, partitë tjera, organizatat politike, shoqërinë civile, grupimet tjera shoqërore, në përputhje me parimet dhe normat e Statutit dhe të Programit të NISMA-së;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b)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propozon buxhetin vjetor të NISMA-së , të cilin e miraton Këshilli Kombëtar;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85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5B709B">
      <w:pPr>
        <w:widowControl w:val="0"/>
        <w:autoSpaceDE w:val="0"/>
        <w:autoSpaceDN w:val="0"/>
        <w:adjustRightInd w:val="0"/>
        <w:spacing w:after="0" w:line="228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c)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>kontrollon dhe përgjigjet për veprimtarinë ekonomike dhe financiare të NISMA-</w:t>
      </w:r>
      <w:r w:rsidRPr="00BD3FA1">
        <w:rPr>
          <w:rFonts w:ascii="Cambria" w:hAnsi="Cambria" w:cs="Cambria"/>
          <w:sz w:val="24"/>
          <w:szCs w:val="24"/>
          <w:lang w:val="sq-AL"/>
        </w:rPr>
        <w:lastRenderedPageBreak/>
        <w:t xml:space="preserve">së; </w:t>
      </w:r>
    </w:p>
    <w:p w:rsidR="00AF7563" w:rsidRPr="00BD3FA1" w:rsidRDefault="00AF7563" w:rsidP="005B709B">
      <w:pPr>
        <w:widowControl w:val="0"/>
        <w:autoSpaceDE w:val="0"/>
        <w:autoSpaceDN w:val="0"/>
        <w:adjustRightInd w:val="0"/>
        <w:spacing w:after="0" w:line="228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d)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nxjerr rregullore e udhëzime në përputhje me kompetencat që i jepen me këtë statut apo me vendim të Këshillit Kombëtar;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28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e)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>i propozon Këshillit Kombëtar listën</w:t>
      </w:r>
      <w:r w:rsidR="005B709B" w:rsidRPr="00BD3FA1">
        <w:rPr>
          <w:rFonts w:ascii="Cambria" w:hAnsi="Cambria" w:cs="Cambria"/>
          <w:sz w:val="24"/>
          <w:szCs w:val="24"/>
          <w:lang w:val="sq-AL"/>
        </w:rPr>
        <w:t xml:space="preserve"> për deputet, kryetar komunash,</w:t>
      </w:r>
      <w:r w:rsidRPr="00BD3FA1">
        <w:rPr>
          <w:rFonts w:ascii="Cambria" w:hAnsi="Cambria" w:cs="Cambria"/>
          <w:sz w:val="24"/>
          <w:szCs w:val="24"/>
          <w:lang w:val="sq-AL"/>
        </w:rPr>
        <w:t>ministra etj</w:t>
      </w:r>
      <w:r w:rsidR="005B709B" w:rsidRPr="00BD3FA1">
        <w:rPr>
          <w:rFonts w:ascii="Cambria" w:hAnsi="Cambria" w:cs="Cambria"/>
          <w:sz w:val="24"/>
          <w:szCs w:val="24"/>
          <w:lang w:val="sq-AL"/>
        </w:rPr>
        <w:t>.</w:t>
      </w:r>
    </w:p>
    <w:p w:rsidR="00AF7563" w:rsidRPr="00BD3FA1" w:rsidRDefault="005B709B" w:rsidP="00AF7563">
      <w:pPr>
        <w:widowControl w:val="0"/>
        <w:autoSpaceDE w:val="0"/>
        <w:autoSpaceDN w:val="0"/>
        <w:adjustRightInd w:val="0"/>
        <w:spacing w:after="0" w:line="228" w:lineRule="auto"/>
        <w:ind w:left="108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 xml:space="preserve">f </w:t>
      </w:r>
      <w:r w:rsidR="00AF7563" w:rsidRPr="00BD3FA1">
        <w:rPr>
          <w:rFonts w:ascii="Cambria" w:hAnsi="Cambria" w:cs="Cambria"/>
          <w:b/>
          <w:sz w:val="24"/>
          <w:szCs w:val="24"/>
          <w:lang w:val="sq-AL"/>
        </w:rPr>
        <w:t>)</w:t>
      </w:r>
      <w:r w:rsidR="00AF7563" w:rsidRPr="00BD3FA1">
        <w:rPr>
          <w:rFonts w:ascii="Cambria" w:hAnsi="Cambria" w:cs="Cambria"/>
          <w:sz w:val="24"/>
          <w:szCs w:val="24"/>
          <w:lang w:val="sq-AL"/>
        </w:rPr>
        <w:tab/>
        <w:t>Zgjedh Shefin e Shtabit Qendror Zgjedhor.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87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10)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 Funksionimi dhe organizimi i punës së kryesisë bëhet me rregullore të veçantë të saj.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Neni 19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5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366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Kryetari i NISMA-së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39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825D5E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Kryetari është drejtuesi politik i NISMA-së.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28" w:lineRule="auto"/>
        <w:ind w:left="72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2.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>Kryetari i NSIMA për Kosovë  zgjidhet nga anëtarësia e NISMA-së, sipas parimit</w:t>
      </w:r>
      <w:r w:rsidR="00C246F6" w:rsidRPr="00BD3FA1">
        <w:rPr>
          <w:rFonts w:ascii="Cambria" w:hAnsi="Cambria" w:cs="Cambria"/>
          <w:sz w:val="24"/>
          <w:szCs w:val="24"/>
          <w:lang w:val="sq-AL"/>
        </w:rPr>
        <w:t>: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 </w:t>
      </w:r>
      <w:r w:rsidR="00C246F6" w:rsidRPr="00BD3FA1">
        <w:rPr>
          <w:rFonts w:ascii="Cambria" w:hAnsi="Cambria" w:cs="Cambria"/>
          <w:sz w:val="24"/>
          <w:szCs w:val="24"/>
          <w:lang w:val="sq-AL"/>
        </w:rPr>
        <w:br/>
      </w:r>
      <w:r w:rsidR="00C246F6" w:rsidRPr="00BD3FA1">
        <w:rPr>
          <w:rFonts w:ascii="Cambria" w:hAnsi="Cambria" w:cs="Cambria"/>
          <w:b/>
          <w:i/>
          <w:sz w:val="24"/>
          <w:szCs w:val="24"/>
          <w:lang w:val="sq-AL"/>
        </w:rPr>
        <w:t>“</w:t>
      </w:r>
      <w:r w:rsidRPr="00BD3FA1">
        <w:rPr>
          <w:rFonts w:ascii="Cambria" w:hAnsi="Cambria" w:cs="Cambria"/>
          <w:b/>
          <w:i/>
          <w:sz w:val="24"/>
          <w:szCs w:val="24"/>
          <w:lang w:val="sq-AL"/>
        </w:rPr>
        <w:t>një anëtarë-një votë</w:t>
      </w:r>
      <w:r w:rsidR="00C246F6" w:rsidRPr="00BD3FA1">
        <w:rPr>
          <w:rFonts w:ascii="Cambria" w:hAnsi="Cambria" w:cs="Cambria"/>
          <w:sz w:val="24"/>
          <w:szCs w:val="24"/>
          <w:lang w:val="sq-AL"/>
        </w:rPr>
        <w:t>”</w:t>
      </w:r>
      <w:r w:rsidRPr="00BD3FA1">
        <w:rPr>
          <w:rFonts w:ascii="Cambria" w:hAnsi="Cambria" w:cs="Cambria"/>
          <w:sz w:val="24"/>
          <w:szCs w:val="24"/>
          <w:lang w:val="sq-AL"/>
        </w:rPr>
        <w:t>, për një periudhë katër vjeçare.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28" w:lineRule="auto"/>
        <w:ind w:left="72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3.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>Rregullat e kandidimit për Kryetar të NISMA-së përcaktohen nga Këshilli Kombëtar,</w:t>
      </w:r>
    </w:p>
    <w:p w:rsidR="00985B73" w:rsidRPr="00BD3FA1" w:rsidRDefault="00AF7563" w:rsidP="00AF7563">
      <w:pPr>
        <w:widowControl w:val="0"/>
        <w:autoSpaceDE w:val="0"/>
        <w:autoSpaceDN w:val="0"/>
        <w:adjustRightInd w:val="0"/>
        <w:spacing w:after="0" w:line="264" w:lineRule="auto"/>
        <w:ind w:left="720" w:hanging="360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4.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>Kandidatëve për Kryetar të NISMA-së u krijohen kushte të barabarta infrastrukturore, financiare dhe hapësira në shtypin apo në publikimet e NISMA.</w:t>
      </w:r>
    </w:p>
    <w:p w:rsidR="00AF7563" w:rsidRPr="00BD3FA1" w:rsidRDefault="00AF7563" w:rsidP="00985B73">
      <w:pPr>
        <w:widowControl w:val="0"/>
        <w:autoSpaceDE w:val="0"/>
        <w:autoSpaceDN w:val="0"/>
        <w:adjustRightInd w:val="0"/>
        <w:spacing w:after="0" w:line="264" w:lineRule="auto"/>
        <w:ind w:left="720" w:hanging="360"/>
        <w:jc w:val="both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5.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Procedura e zgjedhjeve për Kryetar, mënyra e paraqitjes së programeve nga kandidatët, mënyra e zhvillimit të fushatës elektorale për zgjedhjen e kryetarit të NISMA-së, miratohet me vendim të Kuvendit të NISMA-së. </w:t>
      </w:r>
    </w:p>
    <w:p w:rsidR="00AF7563" w:rsidRPr="00BD3FA1" w:rsidRDefault="00AF7563" w:rsidP="00985B73">
      <w:pPr>
        <w:widowControl w:val="0"/>
        <w:autoSpaceDE w:val="0"/>
        <w:autoSpaceDN w:val="0"/>
        <w:adjustRightInd w:val="0"/>
        <w:spacing w:after="0" w:line="240" w:lineRule="auto"/>
        <w:ind w:left="720" w:hanging="36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6.</w:t>
      </w: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ab/>
      </w:r>
      <w:r w:rsidRPr="00E24D27">
        <w:rPr>
          <w:rFonts w:ascii="Cambria" w:hAnsi="Cambria" w:cs="Cambria"/>
          <w:bCs/>
          <w:sz w:val="24"/>
          <w:szCs w:val="24"/>
          <w:lang w:val="sq-AL"/>
        </w:rPr>
        <w:t>Kryetari i NISMA-së</w:t>
      </w:r>
      <w:r w:rsidR="00E24D27" w:rsidRPr="00E24D27">
        <w:rPr>
          <w:rFonts w:ascii="Cambria" w:hAnsi="Cambria" w:cs="Cambria"/>
          <w:bCs/>
          <w:sz w:val="24"/>
          <w:szCs w:val="24"/>
          <w:lang w:val="sq-AL"/>
        </w:rPr>
        <w:t xml:space="preserve"> ka për detyrë të</w:t>
      </w:r>
      <w:r w:rsidRPr="00E24D27">
        <w:rPr>
          <w:rFonts w:ascii="Cambria" w:hAnsi="Cambria" w:cs="Cambria"/>
          <w:bCs/>
          <w:sz w:val="24"/>
          <w:szCs w:val="24"/>
          <w:lang w:val="sq-AL"/>
        </w:rPr>
        <w:t>:</w:t>
      </w:r>
    </w:p>
    <w:p w:rsidR="00AF7563" w:rsidRPr="00BD3FA1" w:rsidRDefault="00E24D27" w:rsidP="00825D5E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16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>
        <w:rPr>
          <w:rFonts w:ascii="Cambria" w:hAnsi="Cambria" w:cs="Cambria"/>
          <w:sz w:val="24"/>
          <w:szCs w:val="24"/>
          <w:lang w:val="sq-AL"/>
        </w:rPr>
        <w:t>D</w:t>
      </w:r>
      <w:r w:rsidR="00AF7563" w:rsidRPr="00BD3FA1">
        <w:rPr>
          <w:rFonts w:ascii="Cambria" w:hAnsi="Cambria" w:cs="Cambria"/>
          <w:sz w:val="24"/>
          <w:szCs w:val="24"/>
          <w:lang w:val="sq-AL"/>
        </w:rPr>
        <w:t xml:space="preserve">rejton dhe koordinon veprimtarinë politike dhe organizative të partisë dhe përfaqëson partinë brenda dhe jashtë vendit. </w:t>
      </w:r>
    </w:p>
    <w:p w:rsidR="00F53347" w:rsidRPr="00BD3FA1" w:rsidRDefault="00F53347" w:rsidP="00825D5E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16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Propozon Kuvendit an</w:t>
      </w:r>
      <w:r w:rsidR="008B370B" w:rsidRPr="00BD3FA1">
        <w:rPr>
          <w:rFonts w:ascii="Cambria" w:hAnsi="Cambria" w:cs="Cambria"/>
          <w:sz w:val="24"/>
          <w:szCs w:val="24"/>
          <w:lang w:val="sq-AL"/>
        </w:rPr>
        <w:t>ë</w:t>
      </w:r>
      <w:r w:rsidRPr="00BD3FA1">
        <w:rPr>
          <w:rFonts w:ascii="Cambria" w:hAnsi="Cambria" w:cs="Cambria"/>
          <w:sz w:val="24"/>
          <w:szCs w:val="24"/>
          <w:lang w:val="sq-AL"/>
        </w:rPr>
        <w:t>tar</w:t>
      </w:r>
      <w:r w:rsidR="008B370B" w:rsidRPr="00BD3FA1">
        <w:rPr>
          <w:rFonts w:ascii="Cambria" w:hAnsi="Cambria" w:cs="Cambria"/>
          <w:sz w:val="24"/>
          <w:szCs w:val="24"/>
          <w:lang w:val="sq-AL"/>
        </w:rPr>
        <w:t>ë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t </w:t>
      </w:r>
      <w:r w:rsidR="00840F31" w:rsidRPr="00BD3FA1">
        <w:rPr>
          <w:rFonts w:ascii="Cambria" w:hAnsi="Cambria" w:cs="Cambria"/>
          <w:sz w:val="24"/>
          <w:szCs w:val="24"/>
          <w:lang w:val="sq-AL"/>
        </w:rPr>
        <w:t>për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 </w:t>
      </w:r>
      <w:r w:rsidR="00840F31" w:rsidRPr="00BD3FA1">
        <w:rPr>
          <w:rFonts w:ascii="Cambria" w:hAnsi="Cambria" w:cs="Cambria"/>
          <w:sz w:val="24"/>
          <w:szCs w:val="24"/>
          <w:lang w:val="sq-AL"/>
        </w:rPr>
        <w:t>Këshill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 </w:t>
      </w:r>
      <w:r w:rsidR="00840F31" w:rsidRPr="00BD3FA1">
        <w:rPr>
          <w:rFonts w:ascii="Cambria" w:hAnsi="Cambria" w:cs="Cambria"/>
          <w:sz w:val="24"/>
          <w:szCs w:val="24"/>
          <w:lang w:val="sq-AL"/>
        </w:rPr>
        <w:t>Kombëtar</w:t>
      </w:r>
      <w:r w:rsidRPr="00BD3FA1">
        <w:rPr>
          <w:rFonts w:ascii="Cambria" w:hAnsi="Cambria" w:cs="Cambria"/>
          <w:sz w:val="24"/>
          <w:szCs w:val="24"/>
          <w:lang w:val="sq-AL"/>
        </w:rPr>
        <w:t>.</w:t>
      </w:r>
    </w:p>
    <w:p w:rsidR="00AF7563" w:rsidRPr="00BD3FA1" w:rsidRDefault="00AF7563" w:rsidP="00825D5E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16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color w:val="05142C"/>
          <w:sz w:val="24"/>
          <w:szCs w:val="24"/>
          <w:highlight w:val="white"/>
          <w:lang w:val="sq-AL"/>
        </w:rPr>
        <w:t>Propozon përbërjen e Kryesisë së NISMA-së, të cilën e aprovon Këshilli Kombëtar.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1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28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Koordinon dhe udhëheq punën e Kryesisë.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2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16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Kryetari i thërret dhe udhëheqë mbledhjet dhe propozon rendin e ditës. Thirrja e mbledhjes së rregullt bëhet përmes sekretarisë.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3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16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Hap mbledhjen dhe udhëheqë me punën e saj sipas rendit të ditës dhe kujdeset për mbarëvajtjen e saj.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3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Nënshkruan të gjitha aktet që dalin nga mbledhjet e kryesisë. </w:t>
      </w:r>
    </w:p>
    <w:p w:rsidR="00AF7563" w:rsidRPr="00BD3FA1" w:rsidRDefault="00AF7563" w:rsidP="00825D5E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28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Propozon përbërjen e delegacioneve të N</w:t>
      </w:r>
      <w:r w:rsidR="008B370B" w:rsidRPr="00BD3FA1">
        <w:rPr>
          <w:rFonts w:ascii="Cambria" w:hAnsi="Cambria" w:cs="Cambria"/>
          <w:sz w:val="24"/>
          <w:szCs w:val="24"/>
          <w:lang w:val="sq-AL"/>
        </w:rPr>
        <w:t>ISMA-s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 për takime të ndryshme. </w:t>
      </w:r>
    </w:p>
    <w:p w:rsidR="00AF7563" w:rsidRPr="00BD3FA1" w:rsidRDefault="00AF7563" w:rsidP="00825D5E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28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Propozon krijimin e komisioneve apo grupeve punuese për çështje të ndryshme.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Nënshkruan aktet e miratuara nga Kryesia e N</w:t>
      </w:r>
      <w:r w:rsidR="008B370B" w:rsidRPr="00BD3FA1">
        <w:rPr>
          <w:rFonts w:ascii="Cambria" w:hAnsi="Cambria" w:cs="Cambria"/>
          <w:sz w:val="24"/>
          <w:szCs w:val="24"/>
          <w:lang w:val="sq-AL"/>
        </w:rPr>
        <w:t>ISMA-s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2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16" w:lineRule="auto"/>
        <w:ind w:right="7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Kujdeset për zbatimin e vendimeve të Kuvendit, të Këshillit Kombëtar dhe të Kryesisë së N</w:t>
      </w:r>
      <w:r w:rsidR="008B370B" w:rsidRPr="00BD3FA1">
        <w:rPr>
          <w:rFonts w:ascii="Cambria" w:hAnsi="Cambria" w:cs="Cambria"/>
          <w:sz w:val="24"/>
          <w:szCs w:val="24"/>
          <w:lang w:val="sq-AL"/>
        </w:rPr>
        <w:t>ISMA-s.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3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8B370B" w:rsidP="00825D5E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Kryen punë të tjera </w:t>
      </w:r>
      <w:r w:rsidR="00AF7563" w:rsidRPr="00BD3FA1">
        <w:rPr>
          <w:rFonts w:ascii="Cambria" w:hAnsi="Cambria" w:cs="Cambria"/>
          <w:sz w:val="24"/>
          <w:szCs w:val="24"/>
          <w:lang w:val="sq-AL"/>
        </w:rPr>
        <w:t xml:space="preserve"> të parapara me dokumentet bazë të NISMA-së. </w:t>
      </w:r>
    </w:p>
    <w:p w:rsidR="00AF7563" w:rsidRPr="00BD3FA1" w:rsidRDefault="00AF7563" w:rsidP="00825D5E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28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Emëron personelin administrativ të NISMA-së. </w:t>
      </w:r>
    </w:p>
    <w:p w:rsidR="00AF7563" w:rsidRPr="00BD3FA1" w:rsidRDefault="00AF7563" w:rsidP="00825D5E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28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color w:val="05142C"/>
          <w:sz w:val="24"/>
          <w:szCs w:val="24"/>
          <w:highlight w:val="white"/>
          <w:lang w:val="sq-AL"/>
        </w:rPr>
        <w:t>Në rast të dorëheqjes, pamundësisë fizike apo vdekjes, Kryetarin e zëvendëson deri në Kuvendin e radhës Kryetari i Këshillit Kombëtar.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00" w:lineRule="exact"/>
        <w:rPr>
          <w:rFonts w:ascii="Cambria" w:hAnsi="Cambria" w:cs="Cambria"/>
          <w:sz w:val="24"/>
          <w:szCs w:val="24"/>
          <w:lang w:val="sq-AL"/>
        </w:rPr>
      </w:pPr>
    </w:p>
    <w:p w:rsidR="00985B73" w:rsidRPr="00BD3FA1" w:rsidRDefault="00985B73" w:rsidP="00AF7563">
      <w:pPr>
        <w:widowControl w:val="0"/>
        <w:autoSpaceDE w:val="0"/>
        <w:autoSpaceDN w:val="0"/>
        <w:adjustRightInd w:val="0"/>
        <w:spacing w:after="0" w:line="240" w:lineRule="auto"/>
        <w:ind w:left="3900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390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Neni 21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5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328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Marrja e Vendimeve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82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825D5E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28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lastRenderedPageBreak/>
        <w:t xml:space="preserve">Në forumet e NISMA-së vendimet merren vetëm pas debatit e ballafaqimit të lirë të mendimeve. </w:t>
      </w:r>
    </w:p>
    <w:p w:rsidR="00AF7563" w:rsidRPr="00BD3FA1" w:rsidRDefault="00AF7563" w:rsidP="00825D5E">
      <w:pPr>
        <w:pStyle w:val="ListParagraph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28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Vendimet në forumet e NISMA-së merren me konsensus dhe në mungesë të konsensusit me votim. </w:t>
      </w:r>
    </w:p>
    <w:p w:rsidR="00AF7563" w:rsidRPr="00BD3FA1" w:rsidRDefault="00AF7563" w:rsidP="00825D5E">
      <w:pPr>
        <w:pStyle w:val="ListParagraph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52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Vendimet që kanë të bëjnë me individët, me normat e Statutit dhe të Programit, apo kur kërkohet nga 1/3 e Anëtarëve të forumit të NISMA-së që merr vendimin, merren gjithnjë me votim të fshehtë. </w:t>
      </w:r>
    </w:p>
    <w:p w:rsidR="00AF7563" w:rsidRPr="00BD3FA1" w:rsidRDefault="00AF7563" w:rsidP="00825D5E">
      <w:pPr>
        <w:pStyle w:val="ListParagraph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28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Vendimi i miratuar nga shumica e pjesëmarrësve në votim është i detyrueshëm për t’u zbatuar nga të gjithë ata të cilëve ky vendim u drejtohet. </w:t>
      </w:r>
    </w:p>
    <w:p w:rsidR="00AF7563" w:rsidRPr="00BD3FA1" w:rsidRDefault="00AF7563" w:rsidP="00825D5E">
      <w:pPr>
        <w:pStyle w:val="ListParagraph"/>
        <w:widowControl w:val="0"/>
        <w:numPr>
          <w:ilvl w:val="0"/>
          <w:numId w:val="38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Vendimet e forumeve publikohen në organet e informimit të NISMA-së apo në buletinet e saj periodike informative.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00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00" w:lineRule="exact"/>
        <w:rPr>
          <w:rFonts w:ascii="Cambria" w:hAnsi="Cambria" w:cs="Cambria"/>
          <w:sz w:val="24"/>
          <w:szCs w:val="24"/>
          <w:lang w:val="sq-AL"/>
        </w:rPr>
      </w:pPr>
    </w:p>
    <w:p w:rsidR="00985B73" w:rsidRPr="00BD3FA1" w:rsidRDefault="00985B73" w:rsidP="00AF7563">
      <w:pPr>
        <w:widowControl w:val="0"/>
        <w:autoSpaceDE w:val="0"/>
        <w:autoSpaceDN w:val="0"/>
        <w:adjustRightInd w:val="0"/>
        <w:spacing w:after="0" w:line="200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924271" w:rsidP="00AF7563">
      <w:pPr>
        <w:widowControl w:val="0"/>
        <w:autoSpaceDE w:val="0"/>
        <w:autoSpaceDN w:val="0"/>
        <w:adjustRightInd w:val="0"/>
        <w:spacing w:after="0" w:line="240" w:lineRule="auto"/>
        <w:ind w:left="390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 xml:space="preserve">      </w:t>
      </w:r>
      <w:r w:rsidR="00AF7563" w:rsidRPr="00BD3FA1">
        <w:rPr>
          <w:rFonts w:ascii="Cambria" w:hAnsi="Cambria" w:cs="Cambria"/>
          <w:b/>
          <w:bCs/>
          <w:sz w:val="24"/>
          <w:szCs w:val="24"/>
          <w:lang w:val="sq-AL"/>
        </w:rPr>
        <w:t>Neni 22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5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Këshilli  për Ankesa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82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825D5E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28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Vendimet që merren nga forumet e NISMA-së mund të ankimohen në Këshillin për ankesa. </w:t>
      </w:r>
    </w:p>
    <w:p w:rsidR="00AF7563" w:rsidRPr="00BD3FA1" w:rsidRDefault="00AF7563" w:rsidP="00825D5E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28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highlight w:val="white"/>
          <w:lang w:val="sq-AL"/>
        </w:rPr>
        <w:t>Këshilli për Ankesa  përbëhet nga pesë anëtarë: Kryesuesi, Zëvendësi dhe tre anëtarë.</w:t>
      </w:r>
    </w:p>
    <w:p w:rsidR="00AF7563" w:rsidRPr="00BD3FA1" w:rsidRDefault="00AF7563" w:rsidP="00825D5E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64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Anëtarët e Këshillit për Ankesa zgjidhen nga Këshilli Kombëtar nëpërmjet një procedure konkurrimi me kandidatura alternative dhe me votim të fshehtë, për një periudhë katër vjeçare. Mandati i Anëtarëve të Këshillit për Ankesa mbaron vetëm me konstituimin e Këshillit për Ankesa pasardhës. </w:t>
      </w:r>
    </w:p>
    <w:p w:rsidR="00AF7563" w:rsidRPr="00BD3FA1" w:rsidRDefault="00AF7563" w:rsidP="00825D5E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28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Anëtarët e Këshillit për Ankesa nuk mund të zgjidhen në asnjë forum drejtues të NISMA-së. </w:t>
      </w:r>
    </w:p>
    <w:p w:rsidR="00AF7563" w:rsidRPr="00BD3FA1" w:rsidRDefault="00AF7563" w:rsidP="00825D5E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52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Të drejtën e ankesës ndaj vendimeve të marra nga forumet e NISMA-së e kanë të gjithë Anëtarët apo forumet e saj. Në Këshillin për Ankesa nuk mund të ankimohen vetëm vendimet e Kuvendit.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0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Vendimet e Këshillit për Ankesa janë të detyrueshme për zbatim. </w:t>
      </w:r>
    </w:p>
    <w:p w:rsidR="00AF7563" w:rsidRPr="00BD3FA1" w:rsidRDefault="00AF7563" w:rsidP="00825D5E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64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Rregulla të hollësishme të ankimimit të vendimeve të forumeve të NISMA-së, llojet e vendimeve, mënyrën e marrjes së vendimeve, kuorumet e nevojshme për vendimmarrje në Këshillin për Ankesa, sanksionohen në rregulloren e Këshillit për Ankesa të cilën e miraton Këshilli Kombëtar. </w:t>
      </w:r>
    </w:p>
    <w:p w:rsidR="004964B8" w:rsidRPr="00BD3FA1" w:rsidRDefault="004964B8" w:rsidP="00AF7563">
      <w:pPr>
        <w:widowControl w:val="0"/>
        <w:autoSpaceDE w:val="0"/>
        <w:autoSpaceDN w:val="0"/>
        <w:adjustRightInd w:val="0"/>
        <w:spacing w:after="0" w:line="240" w:lineRule="auto"/>
        <w:ind w:left="3900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1B0038" w:rsidRPr="00BD3FA1" w:rsidRDefault="001B0038" w:rsidP="00AF7563">
      <w:pPr>
        <w:widowControl w:val="0"/>
        <w:autoSpaceDE w:val="0"/>
        <w:autoSpaceDN w:val="0"/>
        <w:adjustRightInd w:val="0"/>
        <w:spacing w:after="0" w:line="240" w:lineRule="auto"/>
        <w:ind w:left="3900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4964B8" w:rsidRPr="00BD3FA1" w:rsidRDefault="004964B8" w:rsidP="00AF7563">
      <w:pPr>
        <w:widowControl w:val="0"/>
        <w:autoSpaceDE w:val="0"/>
        <w:autoSpaceDN w:val="0"/>
        <w:adjustRightInd w:val="0"/>
        <w:spacing w:after="0" w:line="240" w:lineRule="auto"/>
        <w:ind w:left="3900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390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Neni 23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5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4964B8" w:rsidP="00AF7563">
      <w:pPr>
        <w:widowControl w:val="0"/>
        <w:autoSpaceDE w:val="0"/>
        <w:autoSpaceDN w:val="0"/>
        <w:adjustRightInd w:val="0"/>
        <w:spacing w:after="0" w:line="240" w:lineRule="auto"/>
        <w:ind w:left="298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Rikonfirmimi</w:t>
      </w:r>
      <w:r w:rsidR="00AF7563" w:rsidRPr="00BD3FA1">
        <w:rPr>
          <w:rFonts w:ascii="Cambria" w:hAnsi="Cambria" w:cs="Cambria"/>
          <w:sz w:val="24"/>
          <w:szCs w:val="24"/>
          <w:lang w:val="sq-AL"/>
        </w:rPr>
        <w:t xml:space="preserve"> i Mandateve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39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825D5E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28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Të gjithë funksionarët e NISMA-së, të zgjedhur në mënyrë të drejtpërdrejtë nga</w:t>
      </w:r>
      <w:r w:rsidR="004964B8" w:rsidRPr="00BD3FA1">
        <w:rPr>
          <w:rFonts w:ascii="Cambria" w:hAnsi="Cambria" w:cs="Cambria"/>
          <w:sz w:val="24"/>
          <w:szCs w:val="24"/>
          <w:lang w:val="sq-AL"/>
        </w:rPr>
        <w:t xml:space="preserve"> a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nëtarësia apo të zgjedhur nga Forumet, mund t’i nënshtrohen procedurës së rikonfirmimit të mandatit.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87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pStyle w:val="ListParagraph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64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Procedura e rikonfirmimit të mandatit të funksionarit të NISMA-së të zgjedhur nga </w:t>
      </w:r>
      <w:r w:rsidR="004964B8" w:rsidRPr="00BD3FA1">
        <w:rPr>
          <w:rFonts w:ascii="Cambria" w:hAnsi="Cambria" w:cs="Cambria"/>
          <w:sz w:val="24"/>
          <w:szCs w:val="24"/>
          <w:lang w:val="sq-AL"/>
        </w:rPr>
        <w:t>a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nëtarësia apo Forumet e NISMA-së, fillon me kërkesën me shkrim e të paktën 1/3 e trupës zgjedhore të të zgjedhurit nga anëtarësia, ose 1/3 e anëtarëve të Forumit që ka bërë zgjedhjen.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58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pStyle w:val="ListParagraph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28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Rikonfirmimi i mandatit në çdo rast zhvillohet me të njëjtën procedurë të zgjedhjes të funksionarit të NISMA-së që i nënshtrohet rikonfirmimit të mandatit.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87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pStyle w:val="ListParagraph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Rregulla të hollësishme mbi procedurën e rikonfirmimit të mandatit miratohen nga Këshilli Kombëtar.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00" w:lineRule="exact"/>
        <w:rPr>
          <w:rFonts w:ascii="Cambria" w:hAnsi="Cambria" w:cs="Cambria"/>
          <w:sz w:val="24"/>
          <w:szCs w:val="24"/>
          <w:lang w:val="sq-AL"/>
        </w:rPr>
      </w:pPr>
    </w:p>
    <w:p w:rsidR="001B0038" w:rsidRPr="00BD3FA1" w:rsidRDefault="001B0038" w:rsidP="00AF7563">
      <w:pPr>
        <w:widowControl w:val="0"/>
        <w:autoSpaceDE w:val="0"/>
        <w:autoSpaceDN w:val="0"/>
        <w:adjustRightInd w:val="0"/>
        <w:spacing w:after="0" w:line="240" w:lineRule="auto"/>
        <w:ind w:left="3900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390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Neni 24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5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164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Burimet Financiare e Materiale dhe Përdorimi i Tyre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39" w:lineRule="exac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825D5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Burimet financiare të NISMA-së janë: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43" w:lineRule="exact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825D5E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të ardhurat nga kuotizacionet; </w:t>
      </w:r>
    </w:p>
    <w:p w:rsidR="00AF7563" w:rsidRPr="00BD3FA1" w:rsidRDefault="00AF7563" w:rsidP="00825D5E">
      <w:pPr>
        <w:pStyle w:val="ListParagraph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28" w:lineRule="auto"/>
        <w:ind w:right="112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të ardhurat nga buxheti i shtetit në përputhje me legjislacionin për financimin e partive politike; </w:t>
      </w:r>
    </w:p>
    <w:p w:rsidR="00AF7563" w:rsidRPr="00BD3FA1" w:rsidRDefault="00AF7563" w:rsidP="00825D5E">
      <w:pPr>
        <w:pStyle w:val="ListParagraph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ndihmat dhe dhuratat të Anëtarëve e përkrahësve të NISMA-së; </w:t>
      </w:r>
    </w:p>
    <w:p w:rsidR="00AF7563" w:rsidRPr="00BD3FA1" w:rsidRDefault="00AF7563" w:rsidP="00825D5E">
      <w:pPr>
        <w:pStyle w:val="ListParagraph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ndihmat dhe dhuratat e organizatave partnere; </w:t>
      </w:r>
    </w:p>
    <w:p w:rsidR="00AF7563" w:rsidRPr="00BD3FA1" w:rsidRDefault="00AF7563" w:rsidP="00825D5E">
      <w:pPr>
        <w:pStyle w:val="ListParagraph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28" w:lineRule="auto"/>
        <w:ind w:right="104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çdo e ardhur tjetër që nuk bie në kundërshtim me legjislacionin për financimin e partive politike. </w:t>
      </w:r>
    </w:p>
    <w:p w:rsidR="00C246F6" w:rsidRPr="00BD3FA1" w:rsidRDefault="00AF7563" w:rsidP="00C246F6">
      <w:pPr>
        <w:widowControl w:val="0"/>
        <w:autoSpaceDE w:val="0"/>
        <w:autoSpaceDN w:val="0"/>
        <w:adjustRightInd w:val="0"/>
        <w:spacing w:after="0" w:line="252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2.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Veprimtaria financiare dhe ekonomike e NISMA-së drejtohet nga </w:t>
      </w:r>
      <w:r w:rsidR="00C246F6" w:rsidRPr="00BD3FA1">
        <w:rPr>
          <w:rFonts w:ascii="Cambria" w:hAnsi="Cambria" w:cs="Cambria"/>
          <w:sz w:val="24"/>
          <w:szCs w:val="24"/>
          <w:lang w:val="sq-AL"/>
        </w:rPr>
        <w:t xml:space="preserve">Kryesia </w:t>
      </w:r>
      <w:r w:rsidRPr="00BD3FA1">
        <w:rPr>
          <w:rFonts w:ascii="Cambria" w:hAnsi="Cambria" w:cs="Cambria"/>
          <w:sz w:val="24"/>
          <w:szCs w:val="24"/>
          <w:lang w:val="sq-AL"/>
        </w:rPr>
        <w:t>NISMA-së</w:t>
      </w:r>
      <w:r w:rsidR="00C246F6" w:rsidRPr="00BD3FA1">
        <w:rPr>
          <w:rFonts w:ascii="Cambria" w:hAnsi="Cambria" w:cs="Cambria"/>
          <w:sz w:val="24"/>
          <w:szCs w:val="24"/>
          <w:lang w:val="sq-AL"/>
        </w:rPr>
        <w:t xml:space="preserve">, e cila miraton edhe buxhetin e NISMA-së për vitin pasardhës.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52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3.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>Aktiviteti financiar dhe ekonomik i NISMA-së mbikëqyret në m</w:t>
      </w:r>
      <w:r w:rsidR="00C246F6" w:rsidRPr="00BD3FA1">
        <w:rPr>
          <w:rFonts w:ascii="Cambria" w:hAnsi="Cambria" w:cs="Cambria"/>
          <w:sz w:val="24"/>
          <w:szCs w:val="24"/>
          <w:lang w:val="sq-AL"/>
        </w:rPr>
        <w:t>ënyrë të vazhdueshme nga Sekretari i P</w:t>
      </w:r>
      <w:r w:rsidR="00F53347" w:rsidRPr="00BD3FA1">
        <w:rPr>
          <w:rFonts w:ascii="Cambria" w:hAnsi="Cambria" w:cs="Cambria"/>
          <w:sz w:val="24"/>
          <w:szCs w:val="24"/>
          <w:lang w:val="sq-AL"/>
        </w:rPr>
        <w:t>ë</w:t>
      </w:r>
      <w:r w:rsidR="00C246F6" w:rsidRPr="00BD3FA1">
        <w:rPr>
          <w:rFonts w:ascii="Cambria" w:hAnsi="Cambria" w:cs="Cambria"/>
          <w:sz w:val="24"/>
          <w:szCs w:val="24"/>
          <w:lang w:val="sq-AL"/>
        </w:rPr>
        <w:t>rgjithsh</w:t>
      </w:r>
      <w:r w:rsidR="00F53347" w:rsidRPr="00BD3FA1">
        <w:rPr>
          <w:rFonts w:ascii="Cambria" w:hAnsi="Cambria" w:cs="Cambria"/>
          <w:sz w:val="24"/>
          <w:szCs w:val="24"/>
          <w:lang w:val="sq-AL"/>
        </w:rPr>
        <w:t>ë</w:t>
      </w:r>
      <w:r w:rsidR="00C246F6" w:rsidRPr="00BD3FA1">
        <w:rPr>
          <w:rFonts w:ascii="Cambria" w:hAnsi="Cambria" w:cs="Cambria"/>
          <w:sz w:val="24"/>
          <w:szCs w:val="24"/>
          <w:lang w:val="sq-AL"/>
        </w:rPr>
        <w:t>m i NISMA-s</w:t>
      </w:r>
      <w:r w:rsidR="00F53347" w:rsidRPr="00BD3FA1">
        <w:rPr>
          <w:rFonts w:ascii="Cambria" w:hAnsi="Cambria" w:cs="Cambria"/>
          <w:sz w:val="24"/>
          <w:szCs w:val="24"/>
          <w:lang w:val="sq-AL"/>
        </w:rPr>
        <w:t>ë</w:t>
      </w:r>
      <w:r w:rsidR="00C246F6" w:rsidRPr="00BD3FA1">
        <w:rPr>
          <w:rFonts w:ascii="Cambria" w:hAnsi="Cambria" w:cs="Cambria"/>
          <w:sz w:val="24"/>
          <w:szCs w:val="24"/>
          <w:lang w:val="sq-AL"/>
        </w:rPr>
        <w:t>.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28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4.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Një herë në vit, në mbledhjet e Këshilli Kombëtar, </w:t>
      </w:r>
      <w:r w:rsidR="00AA0F07" w:rsidRPr="00BD3FA1">
        <w:rPr>
          <w:rFonts w:ascii="Cambria" w:hAnsi="Cambria" w:cs="Cambria"/>
          <w:sz w:val="24"/>
          <w:szCs w:val="24"/>
          <w:lang w:val="sq-AL"/>
        </w:rPr>
        <w:t xml:space="preserve">Kryesia 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paraqet një raport në lidhje me aktivitetin financiar dhe ekonomik të NISMA-së.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>5.</w:t>
      </w:r>
      <w:r w:rsidRPr="00BD3FA1">
        <w:rPr>
          <w:rFonts w:ascii="Cambria" w:hAnsi="Cambria" w:cs="Cambria"/>
          <w:sz w:val="24"/>
          <w:szCs w:val="24"/>
          <w:lang w:val="sq-AL"/>
        </w:rPr>
        <w:tab/>
        <w:t xml:space="preserve">Rregulla të hollësishme mbi aktivitetin financiar dhe ekonomik të NISMA-së miratohen nga Këshilli Kombëtar.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52" w:lineRule="exact"/>
        <w:rPr>
          <w:rFonts w:ascii="Cambria" w:hAnsi="Cambria" w:cs="Cambria"/>
          <w:sz w:val="24"/>
          <w:szCs w:val="24"/>
          <w:lang w:val="sq-AL"/>
        </w:rPr>
      </w:pPr>
    </w:p>
    <w:p w:rsidR="00D94BC1" w:rsidRPr="00BD3FA1" w:rsidRDefault="00D94BC1" w:rsidP="00AB36DB">
      <w:pPr>
        <w:widowControl w:val="0"/>
        <w:autoSpaceDE w:val="0"/>
        <w:autoSpaceDN w:val="0"/>
        <w:adjustRightInd w:val="0"/>
        <w:spacing w:after="0" w:line="252" w:lineRule="exact"/>
        <w:jc w:val="right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shd w:val="clear" w:color="auto" w:fill="FFFFFF"/>
        <w:autoSpaceDE w:val="0"/>
        <w:autoSpaceDN w:val="0"/>
        <w:adjustRightInd w:val="0"/>
        <w:spacing w:before="100" w:after="100" w:line="240" w:lineRule="auto"/>
        <w:jc w:val="center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Neni 25</w:t>
      </w: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br/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Shpërbërja e NISMA </w:t>
      </w:r>
      <w:r w:rsidR="00AB36DB">
        <w:rPr>
          <w:rFonts w:ascii="Cambria" w:hAnsi="Cambria" w:cs="Cambria"/>
          <w:sz w:val="24"/>
          <w:szCs w:val="24"/>
          <w:lang w:val="sq-AL"/>
        </w:rPr>
        <w:t>Socialdemokrate</w:t>
      </w:r>
    </w:p>
    <w:p w:rsidR="00AF7563" w:rsidRPr="00BD3FA1" w:rsidRDefault="00AF7563" w:rsidP="00AF7563">
      <w:pPr>
        <w:shd w:val="clear" w:color="auto" w:fill="FFFFFF"/>
        <w:autoSpaceDE w:val="0"/>
        <w:autoSpaceDN w:val="0"/>
        <w:adjustRightInd w:val="0"/>
        <w:spacing w:before="100" w:after="100" w:line="360" w:lineRule="atLeast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NISMA </w:t>
      </w:r>
      <w:r w:rsidR="00AB36DB">
        <w:rPr>
          <w:rFonts w:ascii="Cambria" w:hAnsi="Cambria" w:cs="Cambria"/>
          <w:sz w:val="24"/>
          <w:szCs w:val="24"/>
          <w:lang w:val="sq-AL"/>
        </w:rPr>
        <w:t>Socialdemokrate</w:t>
      </w:r>
      <w:r w:rsidR="00AB36DB" w:rsidRPr="00BD3FA1">
        <w:rPr>
          <w:rFonts w:ascii="Cambria" w:hAnsi="Cambria" w:cs="Cambria"/>
          <w:sz w:val="24"/>
          <w:szCs w:val="24"/>
          <w:lang w:val="sq-AL"/>
        </w:rPr>
        <w:t xml:space="preserve"> </w:t>
      </w:r>
      <w:r w:rsidRPr="00BD3FA1">
        <w:rPr>
          <w:rFonts w:ascii="Cambria" w:hAnsi="Cambria" w:cs="Cambria"/>
          <w:sz w:val="24"/>
          <w:szCs w:val="24"/>
          <w:lang w:val="sq-AL"/>
        </w:rPr>
        <w:t>mund të shpërbëhet në këto raste:</w:t>
      </w:r>
    </w:p>
    <w:p w:rsidR="00985B73" w:rsidRPr="00BD3FA1" w:rsidRDefault="00AF7563" w:rsidP="00825D5E">
      <w:pPr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before="100" w:after="100" w:line="360" w:lineRule="atLeast"/>
        <w:ind w:left="360" w:hanging="36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Nëse vendosin 2/3 e të gjithë anëtarëve të Kuvendit në mbledhjen e  rregullt apo të jashtëzakonshëm;</w:t>
      </w:r>
    </w:p>
    <w:p w:rsidR="00AF7563" w:rsidRPr="00BD3FA1" w:rsidRDefault="00AF7563" w:rsidP="00825D5E">
      <w:pPr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before="100" w:after="100" w:line="360" w:lineRule="atLeast"/>
        <w:ind w:left="360" w:hanging="36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>Me rastin e shpërbërjes, për pasurinë e NISMA së vendosë Kuvendi i NISMA-së. Në asnjë mënyrë pasuria nuk mund të shpërndahet apo tjetërsohet në individë.</w:t>
      </w:r>
    </w:p>
    <w:p w:rsidR="00C71AEB" w:rsidRPr="00BD3FA1" w:rsidRDefault="00C71AEB" w:rsidP="00C71AEB">
      <w:pPr>
        <w:shd w:val="clear" w:color="auto" w:fill="FFFFFF"/>
        <w:autoSpaceDE w:val="0"/>
        <w:autoSpaceDN w:val="0"/>
        <w:adjustRightInd w:val="0"/>
        <w:spacing w:before="100" w:after="100" w:line="360" w:lineRule="atLeast"/>
        <w:ind w:left="720"/>
        <w:rPr>
          <w:rFonts w:ascii="Cambria" w:hAnsi="Cambria" w:cs="Cambria"/>
          <w:sz w:val="24"/>
          <w:szCs w:val="24"/>
          <w:lang w:val="sq-AL"/>
        </w:rPr>
      </w:pPr>
    </w:p>
    <w:p w:rsidR="004964B8" w:rsidRPr="00BD3FA1" w:rsidRDefault="004964B8" w:rsidP="00C71AEB">
      <w:pPr>
        <w:shd w:val="clear" w:color="auto" w:fill="FFFFFF"/>
        <w:autoSpaceDE w:val="0"/>
        <w:autoSpaceDN w:val="0"/>
        <w:adjustRightInd w:val="0"/>
        <w:spacing w:before="100" w:after="100" w:line="360" w:lineRule="atLeast"/>
        <w:ind w:left="720"/>
        <w:rPr>
          <w:rFonts w:ascii="Cambria" w:hAnsi="Cambria" w:cs="Cambria"/>
          <w:sz w:val="24"/>
          <w:szCs w:val="24"/>
          <w:lang w:val="sq-AL"/>
        </w:rPr>
      </w:pPr>
    </w:p>
    <w:p w:rsidR="001B0038" w:rsidRPr="00BD3FA1" w:rsidRDefault="001B0038" w:rsidP="00C71AEB">
      <w:pPr>
        <w:shd w:val="clear" w:color="auto" w:fill="FFFFFF"/>
        <w:autoSpaceDE w:val="0"/>
        <w:autoSpaceDN w:val="0"/>
        <w:adjustRightInd w:val="0"/>
        <w:spacing w:before="100" w:after="100" w:line="360" w:lineRule="atLeast"/>
        <w:ind w:left="720"/>
        <w:rPr>
          <w:rFonts w:ascii="Cambria" w:hAnsi="Cambria" w:cs="Cambria"/>
          <w:sz w:val="24"/>
          <w:szCs w:val="24"/>
          <w:lang w:val="sq-AL"/>
        </w:rPr>
      </w:pPr>
    </w:p>
    <w:p w:rsidR="00C71AEB" w:rsidRPr="00BD3FA1" w:rsidRDefault="00C71AEB" w:rsidP="00C71AEB">
      <w:pPr>
        <w:shd w:val="clear" w:color="auto" w:fill="FFFFFF"/>
        <w:autoSpaceDE w:val="0"/>
        <w:autoSpaceDN w:val="0"/>
        <w:adjustRightInd w:val="0"/>
        <w:spacing w:before="100" w:after="100" w:line="360" w:lineRule="atLeast"/>
        <w:ind w:left="72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                                                                 </w:t>
      </w:r>
      <w:r w:rsidRPr="00BD3FA1">
        <w:rPr>
          <w:rFonts w:ascii="Cambria" w:hAnsi="Cambria" w:cs="Cambria"/>
          <w:b/>
          <w:sz w:val="24"/>
          <w:szCs w:val="24"/>
          <w:lang w:val="sq-AL"/>
        </w:rPr>
        <w:t>Neni 26</w:t>
      </w:r>
      <w:r w:rsidRPr="00BD3FA1">
        <w:rPr>
          <w:rFonts w:ascii="Cambria" w:hAnsi="Cambria" w:cs="Cambria"/>
          <w:sz w:val="24"/>
          <w:szCs w:val="24"/>
          <w:lang w:val="sq-AL"/>
        </w:rPr>
        <w:br/>
        <w:t xml:space="preserve">                                                Amandamentimi i statutit</w:t>
      </w:r>
    </w:p>
    <w:p w:rsidR="00C71AEB" w:rsidRPr="00BD3FA1" w:rsidRDefault="00C71AEB" w:rsidP="00825D5E">
      <w:pPr>
        <w:pStyle w:val="ListParagraph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before="100" w:after="100" w:line="360" w:lineRule="atLeast"/>
        <w:rPr>
          <w:rFonts w:asciiTheme="majorHAnsi" w:hAnsiTheme="majorHAnsi" w:cs="Cambria"/>
          <w:sz w:val="24"/>
          <w:szCs w:val="24"/>
          <w:lang w:val="sq-AL"/>
        </w:rPr>
      </w:pPr>
      <w:r w:rsidRPr="00BD3FA1">
        <w:rPr>
          <w:rFonts w:asciiTheme="majorHAnsi" w:hAnsiTheme="majorHAnsi"/>
          <w:sz w:val="24"/>
          <w:szCs w:val="24"/>
          <w:lang w:val="sq-AL"/>
        </w:rPr>
        <w:t>Amendamentimi i Statutit mund të bëhet nga Kuvendi zgjedhor i NISMA-</w:t>
      </w:r>
      <w:r w:rsidR="00B8592D" w:rsidRPr="00BD3FA1">
        <w:rPr>
          <w:rFonts w:asciiTheme="majorHAnsi" w:hAnsiTheme="majorHAnsi"/>
          <w:sz w:val="24"/>
          <w:szCs w:val="24"/>
          <w:lang w:val="sq-AL"/>
        </w:rPr>
        <w:t>së</w:t>
      </w:r>
      <w:r w:rsidR="003770FC" w:rsidRPr="00BD3FA1">
        <w:rPr>
          <w:rFonts w:asciiTheme="majorHAnsi" w:hAnsiTheme="majorHAnsi"/>
          <w:sz w:val="24"/>
          <w:szCs w:val="24"/>
          <w:lang w:val="sq-AL"/>
        </w:rPr>
        <w:t xml:space="preserve"> me shumicën</w:t>
      </w:r>
      <w:r w:rsidRPr="00BD3FA1">
        <w:rPr>
          <w:rFonts w:asciiTheme="majorHAnsi" w:hAnsiTheme="majorHAnsi"/>
          <w:sz w:val="24"/>
          <w:szCs w:val="24"/>
          <w:lang w:val="sq-AL"/>
        </w:rPr>
        <w:t xml:space="preserve"> e votave</w:t>
      </w:r>
      <w:r w:rsidR="003770FC" w:rsidRPr="00BD3FA1">
        <w:rPr>
          <w:rFonts w:asciiTheme="majorHAnsi" w:hAnsiTheme="majorHAnsi"/>
          <w:sz w:val="24"/>
          <w:szCs w:val="24"/>
          <w:lang w:val="sq-AL"/>
        </w:rPr>
        <w:t xml:space="preserve"> t</w:t>
      </w:r>
      <w:r w:rsidR="00F53347" w:rsidRPr="00BD3FA1">
        <w:rPr>
          <w:rFonts w:asciiTheme="majorHAnsi" w:hAnsiTheme="majorHAnsi"/>
          <w:sz w:val="24"/>
          <w:szCs w:val="24"/>
          <w:lang w:val="sq-AL"/>
        </w:rPr>
        <w:t>ë</w:t>
      </w:r>
      <w:r w:rsidR="003770FC" w:rsidRPr="00BD3FA1">
        <w:rPr>
          <w:rFonts w:asciiTheme="majorHAnsi" w:hAnsiTheme="majorHAnsi"/>
          <w:sz w:val="24"/>
          <w:szCs w:val="24"/>
          <w:lang w:val="sq-AL"/>
        </w:rPr>
        <w:t xml:space="preserve"> delegat</w:t>
      </w:r>
      <w:r w:rsidR="00F53347" w:rsidRPr="00BD3FA1">
        <w:rPr>
          <w:rFonts w:asciiTheme="majorHAnsi" w:hAnsiTheme="majorHAnsi"/>
          <w:sz w:val="24"/>
          <w:szCs w:val="24"/>
          <w:lang w:val="sq-AL"/>
        </w:rPr>
        <w:t>ë</w:t>
      </w:r>
      <w:r w:rsidR="003770FC" w:rsidRPr="00BD3FA1">
        <w:rPr>
          <w:rFonts w:asciiTheme="majorHAnsi" w:hAnsiTheme="majorHAnsi"/>
          <w:sz w:val="24"/>
          <w:szCs w:val="24"/>
          <w:lang w:val="sq-AL"/>
        </w:rPr>
        <w:t>ve</w:t>
      </w:r>
      <w:r w:rsidR="00D94BC1" w:rsidRPr="00BD3FA1">
        <w:rPr>
          <w:rFonts w:asciiTheme="majorHAnsi" w:hAnsiTheme="majorHAnsi"/>
          <w:sz w:val="24"/>
          <w:szCs w:val="24"/>
          <w:lang w:val="sq-AL"/>
        </w:rPr>
        <w:t xml:space="preserve"> ose n</w:t>
      </w:r>
      <w:r w:rsidR="00985B73" w:rsidRPr="00BD3FA1">
        <w:rPr>
          <w:rFonts w:asciiTheme="majorHAnsi" w:hAnsiTheme="majorHAnsi"/>
          <w:sz w:val="24"/>
          <w:szCs w:val="24"/>
          <w:lang w:val="sq-AL"/>
        </w:rPr>
        <w:t>ë</w:t>
      </w:r>
      <w:r w:rsidR="00D94BC1" w:rsidRPr="00BD3FA1">
        <w:rPr>
          <w:rFonts w:asciiTheme="majorHAnsi" w:hAnsiTheme="majorHAnsi"/>
          <w:sz w:val="24"/>
          <w:szCs w:val="24"/>
          <w:lang w:val="sq-AL"/>
        </w:rPr>
        <w:t xml:space="preserve"> mes </w:t>
      </w:r>
      <w:r w:rsidR="00B8592D" w:rsidRPr="00BD3FA1">
        <w:rPr>
          <w:rFonts w:asciiTheme="majorHAnsi" w:hAnsiTheme="majorHAnsi"/>
          <w:sz w:val="24"/>
          <w:szCs w:val="24"/>
          <w:lang w:val="sq-AL"/>
        </w:rPr>
        <w:t>të</w:t>
      </w:r>
      <w:r w:rsidR="00D94BC1" w:rsidRPr="00BD3FA1">
        <w:rPr>
          <w:rFonts w:asciiTheme="majorHAnsi" w:hAnsiTheme="majorHAnsi"/>
          <w:sz w:val="24"/>
          <w:szCs w:val="24"/>
          <w:lang w:val="sq-AL"/>
        </w:rPr>
        <w:t xml:space="preserve"> dy Kuvendeve nga </w:t>
      </w:r>
      <w:r w:rsidR="00B8592D" w:rsidRPr="00BD3FA1">
        <w:rPr>
          <w:rFonts w:asciiTheme="majorHAnsi" w:hAnsiTheme="majorHAnsi"/>
          <w:sz w:val="24"/>
          <w:szCs w:val="24"/>
          <w:lang w:val="sq-AL"/>
        </w:rPr>
        <w:t>Këshilli</w:t>
      </w:r>
      <w:r w:rsidR="00D94BC1" w:rsidRPr="00BD3FA1">
        <w:rPr>
          <w:rFonts w:asciiTheme="majorHAnsi" w:hAnsiTheme="majorHAnsi"/>
          <w:sz w:val="24"/>
          <w:szCs w:val="24"/>
          <w:lang w:val="sq-AL"/>
        </w:rPr>
        <w:t xml:space="preserve"> </w:t>
      </w:r>
      <w:r w:rsidR="00B8592D" w:rsidRPr="00BD3FA1">
        <w:rPr>
          <w:rFonts w:asciiTheme="majorHAnsi" w:hAnsiTheme="majorHAnsi"/>
          <w:sz w:val="24"/>
          <w:szCs w:val="24"/>
          <w:lang w:val="sq-AL"/>
        </w:rPr>
        <w:t>Kombëtar</w:t>
      </w:r>
      <w:r w:rsidR="00D94BC1" w:rsidRPr="00BD3FA1">
        <w:rPr>
          <w:rFonts w:asciiTheme="majorHAnsi" w:hAnsiTheme="majorHAnsi"/>
          <w:sz w:val="24"/>
          <w:szCs w:val="24"/>
          <w:lang w:val="sq-AL"/>
        </w:rPr>
        <w:t xml:space="preserve"> me 2/3 e votave t</w:t>
      </w:r>
      <w:r w:rsidR="00985B73" w:rsidRPr="00BD3FA1">
        <w:rPr>
          <w:rFonts w:asciiTheme="majorHAnsi" w:hAnsiTheme="majorHAnsi"/>
          <w:sz w:val="24"/>
          <w:szCs w:val="24"/>
          <w:lang w:val="sq-AL"/>
        </w:rPr>
        <w:t>ë</w:t>
      </w:r>
      <w:r w:rsidR="00D94BC1" w:rsidRPr="00BD3FA1">
        <w:rPr>
          <w:rFonts w:asciiTheme="majorHAnsi" w:hAnsiTheme="majorHAnsi"/>
          <w:sz w:val="24"/>
          <w:szCs w:val="24"/>
          <w:lang w:val="sq-AL"/>
        </w:rPr>
        <w:t xml:space="preserve"> tij.</w:t>
      </w:r>
    </w:p>
    <w:p w:rsidR="00C71AEB" w:rsidRPr="00BD3FA1" w:rsidRDefault="00C71AEB" w:rsidP="00825D5E">
      <w:pPr>
        <w:pStyle w:val="ListParagraph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before="100" w:after="100" w:line="360" w:lineRule="atLeast"/>
        <w:rPr>
          <w:rFonts w:asciiTheme="majorHAnsi" w:hAnsiTheme="majorHAnsi" w:cs="Cambria"/>
          <w:sz w:val="24"/>
          <w:szCs w:val="24"/>
          <w:lang w:val="sq-AL"/>
        </w:rPr>
      </w:pPr>
      <w:r w:rsidRPr="00BD3FA1">
        <w:rPr>
          <w:rFonts w:asciiTheme="majorHAnsi" w:hAnsiTheme="majorHAnsi"/>
          <w:sz w:val="24"/>
          <w:szCs w:val="24"/>
          <w:lang w:val="sq-AL"/>
        </w:rPr>
        <w:t>Propozues të amendamenteve në Statut janë:</w:t>
      </w:r>
    </w:p>
    <w:p w:rsidR="00D94BC1" w:rsidRPr="00BD3FA1" w:rsidRDefault="00985B73" w:rsidP="00825D5E">
      <w:pPr>
        <w:pStyle w:val="ListParagraph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100" w:after="100" w:line="240" w:lineRule="auto"/>
        <w:rPr>
          <w:rFonts w:asciiTheme="majorHAnsi" w:hAnsiTheme="majorHAnsi" w:cs="Cambria"/>
          <w:sz w:val="24"/>
          <w:szCs w:val="24"/>
          <w:lang w:val="sq-AL"/>
        </w:rPr>
      </w:pPr>
      <w:r w:rsidRPr="00BD3FA1">
        <w:rPr>
          <w:rFonts w:asciiTheme="majorHAnsi" w:hAnsiTheme="majorHAnsi"/>
          <w:sz w:val="24"/>
          <w:szCs w:val="24"/>
          <w:lang w:val="sq-AL"/>
        </w:rPr>
        <w:t xml:space="preserve"> </w:t>
      </w:r>
      <w:r w:rsidR="00C71AEB" w:rsidRPr="00BD3FA1">
        <w:rPr>
          <w:rFonts w:asciiTheme="majorHAnsi" w:hAnsiTheme="majorHAnsi"/>
          <w:sz w:val="24"/>
          <w:szCs w:val="24"/>
          <w:lang w:val="sq-AL"/>
        </w:rPr>
        <w:t>Kryetari,</w:t>
      </w:r>
    </w:p>
    <w:p w:rsidR="00D94BC1" w:rsidRPr="00BD3FA1" w:rsidRDefault="00D94BC1" w:rsidP="00825D5E">
      <w:pPr>
        <w:pStyle w:val="ListParagraph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100" w:after="100" w:line="240" w:lineRule="auto"/>
        <w:rPr>
          <w:rFonts w:asciiTheme="majorHAnsi" w:hAnsiTheme="majorHAnsi" w:cs="Cambria"/>
          <w:sz w:val="24"/>
          <w:szCs w:val="24"/>
          <w:lang w:val="sq-AL"/>
        </w:rPr>
      </w:pPr>
      <w:r w:rsidRPr="00BD3FA1">
        <w:rPr>
          <w:rFonts w:asciiTheme="majorHAnsi" w:hAnsiTheme="majorHAnsi"/>
          <w:sz w:val="24"/>
          <w:szCs w:val="24"/>
          <w:lang w:val="sq-AL"/>
        </w:rPr>
        <w:t xml:space="preserve"> Krye</w:t>
      </w:r>
      <w:r w:rsidR="00C71AEB" w:rsidRPr="00BD3FA1">
        <w:rPr>
          <w:rFonts w:asciiTheme="majorHAnsi" w:hAnsiTheme="majorHAnsi"/>
          <w:sz w:val="24"/>
          <w:szCs w:val="24"/>
          <w:lang w:val="sq-AL"/>
        </w:rPr>
        <w:t xml:space="preserve">sia, </w:t>
      </w:r>
    </w:p>
    <w:p w:rsidR="00D94BC1" w:rsidRPr="00BD3FA1" w:rsidRDefault="00985B73" w:rsidP="00825D5E">
      <w:pPr>
        <w:pStyle w:val="ListParagraph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100" w:after="100" w:line="240" w:lineRule="auto"/>
        <w:rPr>
          <w:rFonts w:asciiTheme="majorHAnsi" w:hAnsiTheme="majorHAnsi" w:cs="Cambria"/>
          <w:sz w:val="24"/>
          <w:szCs w:val="24"/>
          <w:lang w:val="sq-AL"/>
        </w:rPr>
      </w:pPr>
      <w:r w:rsidRPr="00BD3FA1">
        <w:rPr>
          <w:rFonts w:asciiTheme="majorHAnsi" w:hAnsiTheme="majorHAnsi"/>
          <w:sz w:val="24"/>
          <w:szCs w:val="24"/>
          <w:lang w:val="sq-AL"/>
        </w:rPr>
        <w:t xml:space="preserve"> </w:t>
      </w:r>
      <w:r w:rsidR="00B8592D" w:rsidRPr="00BD3FA1">
        <w:rPr>
          <w:rFonts w:asciiTheme="majorHAnsi" w:hAnsiTheme="majorHAnsi"/>
          <w:sz w:val="24"/>
          <w:szCs w:val="24"/>
          <w:lang w:val="sq-AL"/>
        </w:rPr>
        <w:t>Këshilli</w:t>
      </w:r>
      <w:r w:rsidR="00D94BC1" w:rsidRPr="00BD3FA1">
        <w:rPr>
          <w:rFonts w:asciiTheme="majorHAnsi" w:hAnsiTheme="majorHAnsi"/>
          <w:sz w:val="24"/>
          <w:szCs w:val="24"/>
          <w:lang w:val="sq-AL"/>
        </w:rPr>
        <w:t xml:space="preserve"> </w:t>
      </w:r>
      <w:r w:rsidR="00B8592D" w:rsidRPr="00BD3FA1">
        <w:rPr>
          <w:rFonts w:asciiTheme="majorHAnsi" w:hAnsiTheme="majorHAnsi"/>
          <w:sz w:val="24"/>
          <w:szCs w:val="24"/>
          <w:lang w:val="sq-AL"/>
        </w:rPr>
        <w:t>Kombëtar</w:t>
      </w:r>
      <w:r w:rsidRPr="00BD3FA1">
        <w:rPr>
          <w:rFonts w:asciiTheme="majorHAnsi" w:hAnsiTheme="majorHAnsi"/>
          <w:sz w:val="24"/>
          <w:szCs w:val="24"/>
          <w:lang w:val="sq-AL"/>
        </w:rPr>
        <w:t>,</w:t>
      </w:r>
    </w:p>
    <w:p w:rsidR="00C71AEB" w:rsidRPr="00BD3FA1" w:rsidRDefault="00985B73" w:rsidP="00825D5E">
      <w:pPr>
        <w:pStyle w:val="ListParagraph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100" w:after="100" w:line="360" w:lineRule="atLeast"/>
        <w:rPr>
          <w:rFonts w:asciiTheme="majorHAnsi" w:hAnsiTheme="majorHAnsi" w:cs="Cambria"/>
          <w:sz w:val="24"/>
          <w:szCs w:val="24"/>
          <w:lang w:val="sq-AL"/>
        </w:rPr>
      </w:pPr>
      <w:r w:rsidRPr="00BD3FA1">
        <w:rPr>
          <w:rFonts w:asciiTheme="majorHAnsi" w:hAnsiTheme="majorHAnsi"/>
          <w:sz w:val="24"/>
          <w:szCs w:val="24"/>
          <w:lang w:val="sq-AL"/>
        </w:rPr>
        <w:t xml:space="preserve"> </w:t>
      </w:r>
      <w:r w:rsidR="00C71AEB" w:rsidRPr="00BD3FA1">
        <w:rPr>
          <w:rFonts w:asciiTheme="majorHAnsi" w:hAnsiTheme="majorHAnsi"/>
          <w:sz w:val="24"/>
          <w:szCs w:val="24"/>
          <w:lang w:val="sq-AL"/>
        </w:rPr>
        <w:t>1</w:t>
      </w:r>
      <w:r w:rsidR="00D94BC1" w:rsidRPr="00BD3FA1">
        <w:rPr>
          <w:rFonts w:asciiTheme="majorHAnsi" w:hAnsiTheme="majorHAnsi"/>
          <w:sz w:val="24"/>
          <w:szCs w:val="24"/>
          <w:lang w:val="sq-AL"/>
        </w:rPr>
        <w:t xml:space="preserve">/3 e </w:t>
      </w:r>
      <w:r w:rsidR="00B8592D" w:rsidRPr="00BD3FA1">
        <w:rPr>
          <w:rFonts w:asciiTheme="majorHAnsi" w:hAnsiTheme="majorHAnsi"/>
          <w:sz w:val="24"/>
          <w:szCs w:val="24"/>
          <w:lang w:val="sq-AL"/>
        </w:rPr>
        <w:t>delegatëve</w:t>
      </w:r>
      <w:r w:rsidR="00D94BC1" w:rsidRPr="00BD3FA1">
        <w:rPr>
          <w:rFonts w:asciiTheme="majorHAnsi" w:hAnsiTheme="majorHAnsi"/>
          <w:sz w:val="24"/>
          <w:szCs w:val="24"/>
          <w:lang w:val="sq-AL"/>
        </w:rPr>
        <w:t xml:space="preserve"> të kuvendit</w:t>
      </w:r>
      <w:r w:rsidR="00924271" w:rsidRPr="00BD3FA1">
        <w:rPr>
          <w:rFonts w:asciiTheme="majorHAnsi" w:hAnsiTheme="majorHAnsi"/>
          <w:sz w:val="24"/>
          <w:szCs w:val="24"/>
          <w:lang w:val="sq-AL"/>
        </w:rPr>
        <w:t>.</w:t>
      </w:r>
    </w:p>
    <w:p w:rsidR="00AF7563" w:rsidRPr="00BD3FA1" w:rsidRDefault="00AF7563" w:rsidP="00AF7563">
      <w:pPr>
        <w:shd w:val="clear" w:color="auto" w:fill="FFFFFF"/>
        <w:autoSpaceDE w:val="0"/>
        <w:autoSpaceDN w:val="0"/>
        <w:adjustRightInd w:val="0"/>
        <w:spacing w:before="100" w:after="100" w:line="360" w:lineRule="atLeast"/>
        <w:ind w:left="720"/>
        <w:rPr>
          <w:rFonts w:ascii="Cambria" w:hAnsi="Cambria" w:cs="Cambria"/>
          <w:sz w:val="24"/>
          <w:szCs w:val="24"/>
          <w:lang w:val="sq-AL"/>
        </w:rPr>
      </w:pPr>
    </w:p>
    <w:p w:rsidR="00985B73" w:rsidRPr="00BD3FA1" w:rsidRDefault="00985B73" w:rsidP="00AF7563">
      <w:pPr>
        <w:shd w:val="clear" w:color="auto" w:fill="FFFFFF"/>
        <w:autoSpaceDE w:val="0"/>
        <w:autoSpaceDN w:val="0"/>
        <w:adjustRightInd w:val="0"/>
        <w:spacing w:before="100" w:after="100" w:line="360" w:lineRule="atLeast"/>
        <w:ind w:left="720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shd w:val="clear" w:color="auto" w:fill="FFFFFF"/>
        <w:autoSpaceDE w:val="0"/>
        <w:autoSpaceDN w:val="0"/>
        <w:adjustRightInd w:val="0"/>
        <w:spacing w:before="100" w:after="100" w:line="360" w:lineRule="atLeast"/>
        <w:ind w:left="720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                                                              </w:t>
      </w: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Neni 26</w:t>
      </w: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br/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                                                          Hyrja në fuqi</w:t>
      </w:r>
    </w:p>
    <w:p w:rsidR="00AF7563" w:rsidRPr="00BD3FA1" w:rsidRDefault="00AF7563" w:rsidP="00712541">
      <w:pPr>
        <w:shd w:val="clear" w:color="auto" w:fill="FFFFFF"/>
        <w:autoSpaceDE w:val="0"/>
        <w:autoSpaceDN w:val="0"/>
        <w:adjustRightInd w:val="0"/>
        <w:spacing w:before="100" w:after="100" w:line="360" w:lineRule="atLeast"/>
        <w:rPr>
          <w:rFonts w:ascii="Cambria" w:hAnsi="Cambria" w:cs="Cambria"/>
          <w:b/>
          <w:bCs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bCs/>
          <w:sz w:val="24"/>
          <w:szCs w:val="24"/>
          <w:lang w:val="sq-AL"/>
        </w:rPr>
        <w:t>1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.  </w:t>
      </w:r>
      <w:r w:rsidR="00712541">
        <w:rPr>
          <w:rFonts w:ascii="Cambria" w:hAnsi="Cambria" w:cs="Cambria"/>
          <w:sz w:val="24"/>
          <w:szCs w:val="24"/>
          <w:lang w:val="sq-AL"/>
        </w:rPr>
        <w:t>I miratuar në Kuvendin e I-rë zgjedhor në Prishtinë, me 25. 06. 2016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8160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985B73" w:rsidRPr="00BD3FA1" w:rsidRDefault="00985B73" w:rsidP="00AF7563">
      <w:pPr>
        <w:widowControl w:val="0"/>
        <w:autoSpaceDE w:val="0"/>
        <w:autoSpaceDN w:val="0"/>
        <w:adjustRightInd w:val="0"/>
        <w:spacing w:after="0" w:line="240" w:lineRule="auto"/>
        <w:ind w:left="8160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985B73" w:rsidRPr="00BD3FA1" w:rsidRDefault="00985B73" w:rsidP="00AF7563">
      <w:pPr>
        <w:widowControl w:val="0"/>
        <w:autoSpaceDE w:val="0"/>
        <w:autoSpaceDN w:val="0"/>
        <w:adjustRightInd w:val="0"/>
        <w:spacing w:after="0" w:line="240" w:lineRule="auto"/>
        <w:ind w:left="8160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985B73" w:rsidRPr="00BD3FA1" w:rsidRDefault="00985B73" w:rsidP="00AF7563">
      <w:pPr>
        <w:widowControl w:val="0"/>
        <w:autoSpaceDE w:val="0"/>
        <w:autoSpaceDN w:val="0"/>
        <w:adjustRightInd w:val="0"/>
        <w:spacing w:after="0" w:line="240" w:lineRule="auto"/>
        <w:ind w:left="8160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985B73" w:rsidRPr="00BD3FA1" w:rsidRDefault="00985B73" w:rsidP="00AF7563">
      <w:pPr>
        <w:widowControl w:val="0"/>
        <w:autoSpaceDE w:val="0"/>
        <w:autoSpaceDN w:val="0"/>
        <w:adjustRightInd w:val="0"/>
        <w:spacing w:after="0" w:line="240" w:lineRule="auto"/>
        <w:ind w:left="8160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985B73" w:rsidRPr="00BD3FA1" w:rsidRDefault="00985B73" w:rsidP="00AF7563">
      <w:pPr>
        <w:widowControl w:val="0"/>
        <w:autoSpaceDE w:val="0"/>
        <w:autoSpaceDN w:val="0"/>
        <w:adjustRightInd w:val="0"/>
        <w:spacing w:after="0" w:line="240" w:lineRule="auto"/>
        <w:ind w:left="8160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985B73" w:rsidRPr="00BD3FA1" w:rsidRDefault="00985B73" w:rsidP="00AF7563">
      <w:pPr>
        <w:widowControl w:val="0"/>
        <w:autoSpaceDE w:val="0"/>
        <w:autoSpaceDN w:val="0"/>
        <w:adjustRightInd w:val="0"/>
        <w:spacing w:after="0" w:line="240" w:lineRule="auto"/>
        <w:ind w:left="8160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985B73" w:rsidRPr="00BD3FA1" w:rsidRDefault="00985B73" w:rsidP="00AF7563">
      <w:pPr>
        <w:widowControl w:val="0"/>
        <w:autoSpaceDE w:val="0"/>
        <w:autoSpaceDN w:val="0"/>
        <w:adjustRightInd w:val="0"/>
        <w:spacing w:after="0" w:line="240" w:lineRule="auto"/>
        <w:ind w:left="8160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985B73" w:rsidRPr="00BD3FA1" w:rsidRDefault="00985B73" w:rsidP="00AF7563">
      <w:pPr>
        <w:widowControl w:val="0"/>
        <w:autoSpaceDE w:val="0"/>
        <w:autoSpaceDN w:val="0"/>
        <w:adjustRightInd w:val="0"/>
        <w:spacing w:after="0" w:line="240" w:lineRule="auto"/>
        <w:ind w:left="8160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ind w:left="8160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985B7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Cambria"/>
          <w:b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                                                                         </w:t>
      </w:r>
      <w:r w:rsidRPr="00BD3FA1">
        <w:rPr>
          <w:rFonts w:ascii="Cambria" w:hAnsi="Cambria" w:cs="Cambria"/>
          <w:b/>
          <w:sz w:val="24"/>
          <w:szCs w:val="24"/>
          <w:lang w:val="sq-AL"/>
        </w:rPr>
        <w:t>Fatmir LIMAJ</w:t>
      </w:r>
    </w:p>
    <w:p w:rsidR="00AF7563" w:rsidRPr="00BD3FA1" w:rsidRDefault="00AF7563" w:rsidP="00985B7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b/>
          <w:sz w:val="24"/>
          <w:szCs w:val="24"/>
          <w:lang w:val="sq-AL"/>
        </w:rPr>
        <w:t xml:space="preserve">                                    </w:t>
      </w:r>
      <w:r w:rsidR="00DE73B1" w:rsidRPr="00BD3FA1">
        <w:rPr>
          <w:rFonts w:ascii="Cambria" w:hAnsi="Cambria" w:cs="Cambria"/>
          <w:b/>
          <w:sz w:val="24"/>
          <w:szCs w:val="24"/>
          <w:lang w:val="sq-AL"/>
        </w:rPr>
        <w:t xml:space="preserve">                            </w:t>
      </w:r>
      <w:r w:rsidRPr="00BD3FA1">
        <w:rPr>
          <w:rFonts w:ascii="Cambria" w:hAnsi="Cambria" w:cs="Cambria"/>
          <w:b/>
          <w:sz w:val="24"/>
          <w:szCs w:val="24"/>
          <w:lang w:val="sq-AL"/>
        </w:rPr>
        <w:t xml:space="preserve">   Kryetar</w:t>
      </w:r>
      <w:r w:rsidRPr="00BD3FA1">
        <w:rPr>
          <w:rFonts w:ascii="Cambria" w:hAnsi="Cambria" w:cs="Cambria"/>
          <w:sz w:val="24"/>
          <w:szCs w:val="24"/>
          <w:lang w:val="sq-AL"/>
        </w:rPr>
        <w:t xml:space="preserve"> </w:t>
      </w: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AF75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sz w:val="24"/>
          <w:szCs w:val="24"/>
          <w:lang w:val="sq-AL"/>
        </w:rPr>
      </w:pPr>
    </w:p>
    <w:p w:rsidR="00AF7563" w:rsidRPr="00BD3FA1" w:rsidRDefault="00AF7563" w:rsidP="00985B7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Cambria"/>
          <w:sz w:val="24"/>
          <w:szCs w:val="24"/>
          <w:lang w:val="sq-AL"/>
        </w:rPr>
      </w:pPr>
      <w:r w:rsidRPr="00BD3FA1">
        <w:rPr>
          <w:rFonts w:ascii="Cambria" w:hAnsi="Cambria" w:cs="Cambria"/>
          <w:sz w:val="24"/>
          <w:szCs w:val="24"/>
          <w:lang w:val="sq-AL"/>
        </w:rPr>
        <w:t xml:space="preserve">                                                         </w:t>
      </w:r>
      <w:r w:rsidRPr="00BD3FA1">
        <w:rPr>
          <w:rFonts w:ascii="Cambria" w:hAnsi="Cambria" w:cs="Cambria"/>
          <w:sz w:val="24"/>
          <w:szCs w:val="24"/>
          <w:lang w:val="sq-AL"/>
        </w:rPr>
        <w:tab/>
      </w:r>
      <w:r w:rsidRPr="00BD3FA1">
        <w:rPr>
          <w:rFonts w:ascii="Cambria" w:hAnsi="Cambria" w:cs="Cambria"/>
          <w:sz w:val="24"/>
          <w:szCs w:val="24"/>
          <w:lang w:val="sq-AL"/>
        </w:rPr>
        <w:tab/>
      </w:r>
      <w:r w:rsidRPr="00BD3FA1">
        <w:rPr>
          <w:rFonts w:ascii="Cambria" w:hAnsi="Cambria" w:cs="Cambria"/>
          <w:sz w:val="24"/>
          <w:szCs w:val="24"/>
          <w:lang w:val="sq-AL"/>
        </w:rPr>
        <w:tab/>
        <w:t>____________________________________</w:t>
      </w:r>
    </w:p>
    <w:p w:rsidR="00E24D27" w:rsidRPr="00BD3FA1" w:rsidRDefault="00E24D27">
      <w:pPr>
        <w:rPr>
          <w:lang w:val="sq-AL"/>
        </w:rPr>
      </w:pPr>
    </w:p>
    <w:sectPr w:rsidR="00E24D27" w:rsidRPr="00BD3FA1" w:rsidSect="007F79F6">
      <w:headerReference w:type="default" r:id="rId9"/>
      <w:footerReference w:type="default" r:id="rId10"/>
      <w:pgSz w:w="12240" w:h="15840"/>
      <w:pgMar w:top="1872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065" w:rsidRDefault="00B46065" w:rsidP="00395C7F">
      <w:pPr>
        <w:spacing w:after="0" w:line="240" w:lineRule="auto"/>
      </w:pPr>
      <w:r>
        <w:separator/>
      </w:r>
    </w:p>
  </w:endnote>
  <w:endnote w:type="continuationSeparator" w:id="0">
    <w:p w:rsidR="00B46065" w:rsidRDefault="00B46065" w:rsidP="00395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90259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24D27" w:rsidRDefault="00B4606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36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24D27" w:rsidRDefault="00E24D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065" w:rsidRDefault="00B46065" w:rsidP="00395C7F">
      <w:pPr>
        <w:spacing w:after="0" w:line="240" w:lineRule="auto"/>
      </w:pPr>
      <w:r>
        <w:separator/>
      </w:r>
    </w:p>
  </w:footnote>
  <w:footnote w:type="continuationSeparator" w:id="0">
    <w:p w:rsidR="00B46065" w:rsidRDefault="00B46065" w:rsidP="00395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D29" w:rsidRDefault="00AB36DB" w:rsidP="00AB36DB">
    <w:pPr>
      <w:pStyle w:val="Header"/>
      <w:tabs>
        <w:tab w:val="clear" w:pos="4680"/>
        <w:tab w:val="clear" w:pos="9360"/>
        <w:tab w:val="left" w:pos="411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3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369"/>
        </w:tabs>
      </w:pPr>
    </w:lvl>
    <w:lvl w:ilvl="1" w:tplc="FFFFFFFF">
      <w:start w:val="1"/>
      <w:numFmt w:val="lowerLetter"/>
      <w:lvlText w:val="%2)"/>
      <w:lvlJc w:val="left"/>
      <w:pPr>
        <w:tabs>
          <w:tab w:val="num" w:pos="369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4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369"/>
        </w:tabs>
      </w:pPr>
    </w:lvl>
    <w:lvl w:ilvl="1" w:tplc="FFFFFFFF">
      <w:start w:val="7"/>
      <w:numFmt w:val="lowerLetter"/>
      <w:lvlText w:val="%2)"/>
      <w:lvlJc w:val="left"/>
      <w:pPr>
        <w:tabs>
          <w:tab w:val="num" w:pos="369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5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369"/>
        </w:tabs>
      </w:pPr>
    </w:lvl>
    <w:lvl w:ilvl="1" w:tplc="FFFFFFFF">
      <w:start w:val="1"/>
      <w:numFmt w:val="lowerLetter"/>
      <w:lvlText w:val="%2)"/>
      <w:lvlJc w:val="left"/>
      <w:pPr>
        <w:tabs>
          <w:tab w:val="num" w:pos="369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6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36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</w:pPr>
    </w:lvl>
    <w:lvl w:ilvl="2" w:tplc="FFFFFFFF">
      <w:start w:val="1"/>
      <w:numFmt w:val="lowerLetter"/>
      <w:lvlText w:val="%3)"/>
      <w:lvlJc w:val="left"/>
      <w:pPr>
        <w:tabs>
          <w:tab w:val="num" w:pos="360"/>
        </w:tabs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7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36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</w:pPr>
    </w:lvl>
    <w:lvl w:ilvl="2" w:tplc="FFFFFFFF">
      <w:start w:val="1"/>
      <w:numFmt w:val="lowerLetter"/>
      <w:lvlText w:val="%3)"/>
      <w:lvlJc w:val="left"/>
      <w:pPr>
        <w:tabs>
          <w:tab w:val="num" w:pos="360"/>
        </w:tabs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8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360"/>
        </w:tabs>
      </w:pPr>
    </w:lvl>
    <w:lvl w:ilvl="1" w:tplc="FFFFFFFF">
      <w:start w:val="1"/>
      <w:numFmt w:val="lowerLetter"/>
      <w:lvlText w:val="%2)"/>
      <w:lvlJc w:val="left"/>
      <w:pPr>
        <w:tabs>
          <w:tab w:val="num" w:pos="36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9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360"/>
        </w:tabs>
      </w:pPr>
    </w:lvl>
    <w:lvl w:ilvl="1" w:tplc="FFFFFFFF">
      <w:start w:val="1"/>
      <w:numFmt w:val="lowerLetter"/>
      <w:lvlText w:val="%2)"/>
      <w:lvlJc w:val="left"/>
      <w:pPr>
        <w:tabs>
          <w:tab w:val="num" w:pos="36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A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360"/>
        </w:tabs>
      </w:pPr>
    </w:lvl>
    <w:lvl w:ilvl="1" w:tplc="FFFFFFFF">
      <w:start w:val="1"/>
      <w:numFmt w:val="lowerLetter"/>
      <w:lvlText w:val="%2)"/>
      <w:lvlJc w:val="left"/>
      <w:pPr>
        <w:tabs>
          <w:tab w:val="num" w:pos="36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C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360"/>
        </w:tabs>
      </w:pPr>
    </w:lvl>
    <w:lvl w:ilvl="1" w:tplc="FFFFFFFF">
      <w:start w:val="1"/>
      <w:numFmt w:val="lowerLetter"/>
      <w:lvlText w:val="%2)"/>
      <w:lvlJc w:val="left"/>
      <w:pPr>
        <w:tabs>
          <w:tab w:val="num" w:pos="36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0D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360"/>
        </w:tabs>
      </w:pPr>
    </w:lvl>
    <w:lvl w:ilvl="1" w:tplc="FFFFFFFF">
      <w:start w:val="1"/>
      <w:numFmt w:val="lowerLetter"/>
      <w:lvlText w:val="%2)"/>
      <w:lvlJc w:val="left"/>
      <w:pPr>
        <w:tabs>
          <w:tab w:val="num" w:pos="36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0F"/>
    <w:multiLevelType w:val="hybridMultilevel"/>
    <w:tmpl w:val="4C8C0490"/>
    <w:lvl w:ilvl="0" w:tplc="70E44FBC">
      <w:start w:val="1"/>
      <w:numFmt w:val="decimal"/>
      <w:lvlText w:val="%1)"/>
      <w:lvlJc w:val="left"/>
      <w:pPr>
        <w:tabs>
          <w:tab w:val="num" w:pos="0"/>
        </w:tabs>
      </w:pPr>
      <w:rPr>
        <w:b/>
      </w:rPr>
    </w:lvl>
    <w:lvl w:ilvl="1" w:tplc="FFFFFFFF">
      <w:start w:val="1"/>
      <w:numFmt w:val="lowerLetter"/>
      <w:lvlText w:val="%2)"/>
      <w:lvlJc w:val="left"/>
      <w:pPr>
        <w:tabs>
          <w:tab w:val="num" w:pos="36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43525AF"/>
    <w:multiLevelType w:val="singleLevel"/>
    <w:tmpl w:val="6CFA5372"/>
    <w:lvl w:ilvl="0">
      <w:start w:val="1"/>
      <w:numFmt w:val="decimal"/>
      <w:lvlText w:val="%1."/>
      <w:legacy w:legacy="1" w:legacySpace="0" w:legacyIndent="360"/>
      <w:lvlJc w:val="left"/>
      <w:rPr>
        <w:rFonts w:ascii="Cambria" w:hAnsi="Cambria" w:hint="default"/>
      </w:rPr>
    </w:lvl>
  </w:abstractNum>
  <w:abstractNum w:abstractNumId="13">
    <w:nsid w:val="04544766"/>
    <w:multiLevelType w:val="hybridMultilevel"/>
    <w:tmpl w:val="C81C70F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05F525A5"/>
    <w:multiLevelType w:val="singleLevel"/>
    <w:tmpl w:val="BDA4BA10"/>
    <w:lvl w:ilvl="0">
      <w:start w:val="1"/>
      <w:numFmt w:val="decimal"/>
      <w:lvlText w:val="%1."/>
      <w:legacy w:legacy="1" w:legacySpace="0" w:legacyIndent="360"/>
      <w:lvlJc w:val="left"/>
      <w:rPr>
        <w:rFonts w:ascii="Cambria" w:hAnsi="Cambria" w:hint="default"/>
        <w:b/>
      </w:rPr>
    </w:lvl>
  </w:abstractNum>
  <w:abstractNum w:abstractNumId="15">
    <w:nsid w:val="076E2EC5"/>
    <w:multiLevelType w:val="singleLevel"/>
    <w:tmpl w:val="6E10EE32"/>
    <w:lvl w:ilvl="0">
      <w:start w:val="1"/>
      <w:numFmt w:val="decimal"/>
      <w:lvlText w:val="%1."/>
      <w:legacy w:legacy="1" w:legacySpace="0" w:legacyIndent="360"/>
      <w:lvlJc w:val="left"/>
      <w:rPr>
        <w:rFonts w:ascii="Cambria" w:hAnsi="Cambria" w:hint="default"/>
        <w:b/>
      </w:rPr>
    </w:lvl>
  </w:abstractNum>
  <w:abstractNum w:abstractNumId="16">
    <w:nsid w:val="08CF2838"/>
    <w:multiLevelType w:val="singleLevel"/>
    <w:tmpl w:val="6CFA5372"/>
    <w:lvl w:ilvl="0">
      <w:start w:val="1"/>
      <w:numFmt w:val="decimal"/>
      <w:lvlText w:val="%1."/>
      <w:legacy w:legacy="1" w:legacySpace="0" w:legacyIndent="360"/>
      <w:lvlJc w:val="left"/>
      <w:rPr>
        <w:rFonts w:ascii="Cambria" w:hAnsi="Cambria" w:hint="default"/>
      </w:rPr>
    </w:lvl>
  </w:abstractNum>
  <w:abstractNum w:abstractNumId="17">
    <w:nsid w:val="0B5E3C12"/>
    <w:multiLevelType w:val="hybridMultilevel"/>
    <w:tmpl w:val="132C0720"/>
    <w:lvl w:ilvl="0" w:tplc="B0E836E0">
      <w:start w:val="1"/>
      <w:numFmt w:val="decimal"/>
      <w:lvlText w:val="%1."/>
      <w:lvlJc w:val="left"/>
      <w:pPr>
        <w:ind w:left="1080" w:hanging="360"/>
      </w:pPr>
      <w:rPr>
        <w:rFonts w:asciiTheme="majorHAnsi" w:hAnsiTheme="majorHAnsi" w:cstheme="minorBidi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EB036ED"/>
    <w:multiLevelType w:val="singleLevel"/>
    <w:tmpl w:val="6CFA5372"/>
    <w:lvl w:ilvl="0">
      <w:start w:val="1"/>
      <w:numFmt w:val="decimal"/>
      <w:lvlText w:val="%1."/>
      <w:legacy w:legacy="1" w:legacySpace="0" w:legacyIndent="360"/>
      <w:lvlJc w:val="left"/>
      <w:rPr>
        <w:rFonts w:ascii="Cambria" w:hAnsi="Cambria" w:hint="default"/>
      </w:rPr>
    </w:lvl>
  </w:abstractNum>
  <w:abstractNum w:abstractNumId="19">
    <w:nsid w:val="138B6A09"/>
    <w:multiLevelType w:val="singleLevel"/>
    <w:tmpl w:val="6CFA5372"/>
    <w:lvl w:ilvl="0">
      <w:start w:val="1"/>
      <w:numFmt w:val="decimal"/>
      <w:lvlText w:val="%1."/>
      <w:legacy w:legacy="1" w:legacySpace="0" w:legacyIndent="360"/>
      <w:lvlJc w:val="left"/>
      <w:rPr>
        <w:rFonts w:ascii="Cambria" w:hAnsi="Cambria" w:hint="default"/>
      </w:rPr>
    </w:lvl>
  </w:abstractNum>
  <w:abstractNum w:abstractNumId="20">
    <w:nsid w:val="143B4521"/>
    <w:multiLevelType w:val="hybridMultilevel"/>
    <w:tmpl w:val="33661A2E"/>
    <w:lvl w:ilvl="0" w:tplc="BE24F99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45067A3"/>
    <w:multiLevelType w:val="hybridMultilevel"/>
    <w:tmpl w:val="A2A2C52A"/>
    <w:lvl w:ilvl="0" w:tplc="F8D2142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F8D21428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63D5773"/>
    <w:multiLevelType w:val="singleLevel"/>
    <w:tmpl w:val="497EF7E2"/>
    <w:lvl w:ilvl="0">
      <w:start w:val="1"/>
      <w:numFmt w:val="decimal"/>
      <w:lvlText w:val="%1."/>
      <w:legacy w:legacy="1" w:legacySpace="0" w:legacyIndent="369"/>
      <w:lvlJc w:val="left"/>
      <w:rPr>
        <w:rFonts w:ascii="Cambria" w:hAnsi="Cambria" w:hint="default"/>
      </w:rPr>
    </w:lvl>
  </w:abstractNum>
  <w:abstractNum w:abstractNumId="23">
    <w:nsid w:val="1783437B"/>
    <w:multiLevelType w:val="singleLevel"/>
    <w:tmpl w:val="6CFA5372"/>
    <w:lvl w:ilvl="0">
      <w:start w:val="1"/>
      <w:numFmt w:val="decimal"/>
      <w:lvlText w:val="%1."/>
      <w:legacy w:legacy="1" w:legacySpace="0" w:legacyIndent="360"/>
      <w:lvlJc w:val="left"/>
      <w:rPr>
        <w:rFonts w:ascii="Cambria" w:hAnsi="Cambria" w:hint="default"/>
      </w:rPr>
    </w:lvl>
  </w:abstractNum>
  <w:abstractNum w:abstractNumId="24">
    <w:nsid w:val="1DFC75CE"/>
    <w:multiLevelType w:val="hybridMultilevel"/>
    <w:tmpl w:val="59AEF818"/>
    <w:lvl w:ilvl="0" w:tplc="F8D2142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9722EA0"/>
    <w:multiLevelType w:val="singleLevel"/>
    <w:tmpl w:val="FE387178"/>
    <w:lvl w:ilvl="0">
      <w:start w:val="1"/>
      <w:numFmt w:val="decimal"/>
      <w:lvlText w:val="%1."/>
      <w:legacy w:legacy="1" w:legacySpace="0" w:legacyIndent="0"/>
      <w:lvlJc w:val="left"/>
      <w:rPr>
        <w:rFonts w:ascii="Cambria" w:hAnsi="Cambria" w:hint="default"/>
      </w:rPr>
    </w:lvl>
  </w:abstractNum>
  <w:abstractNum w:abstractNumId="26">
    <w:nsid w:val="30EF0BDD"/>
    <w:multiLevelType w:val="singleLevel"/>
    <w:tmpl w:val="F5765D16"/>
    <w:lvl w:ilvl="0">
      <w:start w:val="1"/>
      <w:numFmt w:val="decimal"/>
      <w:lvlText w:val="%1."/>
      <w:legacy w:legacy="1" w:legacySpace="0" w:legacyIndent="0"/>
      <w:lvlJc w:val="left"/>
      <w:rPr>
        <w:rFonts w:ascii="Cambria" w:hAnsi="Cambria" w:hint="default"/>
        <w:b/>
      </w:rPr>
    </w:lvl>
  </w:abstractNum>
  <w:abstractNum w:abstractNumId="27">
    <w:nsid w:val="312C3072"/>
    <w:multiLevelType w:val="hybridMultilevel"/>
    <w:tmpl w:val="A2540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48513D7"/>
    <w:multiLevelType w:val="hybridMultilevel"/>
    <w:tmpl w:val="1660C672"/>
    <w:lvl w:ilvl="0" w:tplc="8660A5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70A4B3C"/>
    <w:multiLevelType w:val="singleLevel"/>
    <w:tmpl w:val="FF9E0E4C"/>
    <w:lvl w:ilvl="0">
      <w:start w:val="8"/>
      <w:numFmt w:val="decimal"/>
      <w:lvlText w:val="%1."/>
      <w:legacy w:legacy="1" w:legacySpace="0" w:legacyIndent="369"/>
      <w:lvlJc w:val="left"/>
      <w:rPr>
        <w:rFonts w:ascii="Cambria" w:hAnsi="Cambria" w:hint="default"/>
      </w:rPr>
    </w:lvl>
  </w:abstractNum>
  <w:abstractNum w:abstractNumId="30">
    <w:nsid w:val="39C879E5"/>
    <w:multiLevelType w:val="hybridMultilevel"/>
    <w:tmpl w:val="3ABCC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FEC0DB5"/>
    <w:multiLevelType w:val="singleLevel"/>
    <w:tmpl w:val="6CFA5372"/>
    <w:lvl w:ilvl="0">
      <w:start w:val="1"/>
      <w:numFmt w:val="decimal"/>
      <w:lvlText w:val="%1."/>
      <w:legacy w:legacy="1" w:legacySpace="0" w:legacyIndent="360"/>
      <w:lvlJc w:val="left"/>
      <w:rPr>
        <w:rFonts w:ascii="Cambria" w:hAnsi="Cambria" w:hint="default"/>
      </w:rPr>
    </w:lvl>
  </w:abstractNum>
  <w:abstractNum w:abstractNumId="32">
    <w:nsid w:val="44C4531E"/>
    <w:multiLevelType w:val="singleLevel"/>
    <w:tmpl w:val="6CFA5372"/>
    <w:lvl w:ilvl="0">
      <w:start w:val="1"/>
      <w:numFmt w:val="decimal"/>
      <w:lvlText w:val="%1."/>
      <w:legacy w:legacy="1" w:legacySpace="0" w:legacyIndent="360"/>
      <w:lvlJc w:val="left"/>
      <w:rPr>
        <w:rFonts w:ascii="Cambria" w:hAnsi="Cambria" w:hint="default"/>
      </w:rPr>
    </w:lvl>
  </w:abstractNum>
  <w:abstractNum w:abstractNumId="33">
    <w:nsid w:val="4CE2392E"/>
    <w:multiLevelType w:val="hybridMultilevel"/>
    <w:tmpl w:val="B796A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B50B2D"/>
    <w:multiLevelType w:val="singleLevel"/>
    <w:tmpl w:val="43E4CC9A"/>
    <w:lvl w:ilvl="0">
      <w:start w:val="1"/>
      <w:numFmt w:val="decimal"/>
      <w:lvlText w:val="%1."/>
      <w:legacy w:legacy="1" w:legacySpace="0" w:legacyIndent="360"/>
      <w:lvlJc w:val="left"/>
      <w:rPr>
        <w:rFonts w:ascii="Cambria" w:hAnsi="Cambria" w:hint="default"/>
        <w:b/>
      </w:rPr>
    </w:lvl>
  </w:abstractNum>
  <w:abstractNum w:abstractNumId="35">
    <w:nsid w:val="504A5E90"/>
    <w:multiLevelType w:val="singleLevel"/>
    <w:tmpl w:val="6CFA5372"/>
    <w:lvl w:ilvl="0">
      <w:start w:val="1"/>
      <w:numFmt w:val="decimal"/>
      <w:lvlText w:val="%1."/>
      <w:legacy w:legacy="1" w:legacySpace="0" w:legacyIndent="360"/>
      <w:lvlJc w:val="left"/>
      <w:rPr>
        <w:rFonts w:ascii="Cambria" w:hAnsi="Cambria" w:hint="default"/>
      </w:rPr>
    </w:lvl>
  </w:abstractNum>
  <w:abstractNum w:abstractNumId="36">
    <w:nsid w:val="5D9E526C"/>
    <w:multiLevelType w:val="hybridMultilevel"/>
    <w:tmpl w:val="249CBED8"/>
    <w:lvl w:ilvl="0" w:tplc="F8D21428">
      <w:start w:val="1"/>
      <w:numFmt w:val="lowerLetter"/>
      <w:lvlText w:val="%1)"/>
      <w:lvlJc w:val="left"/>
      <w:pPr>
        <w:ind w:left="171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7">
    <w:nsid w:val="63D230C3"/>
    <w:multiLevelType w:val="singleLevel"/>
    <w:tmpl w:val="6CFA5372"/>
    <w:lvl w:ilvl="0">
      <w:start w:val="1"/>
      <w:numFmt w:val="decimal"/>
      <w:lvlText w:val="%1."/>
      <w:legacy w:legacy="1" w:legacySpace="0" w:legacyIndent="360"/>
      <w:lvlJc w:val="left"/>
      <w:rPr>
        <w:rFonts w:ascii="Cambria" w:hAnsi="Cambria" w:hint="default"/>
      </w:rPr>
    </w:lvl>
  </w:abstractNum>
  <w:abstractNum w:abstractNumId="38">
    <w:nsid w:val="66C30C8B"/>
    <w:multiLevelType w:val="hybridMultilevel"/>
    <w:tmpl w:val="BBB459AC"/>
    <w:lvl w:ilvl="0" w:tplc="F8D2142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8221D7"/>
    <w:multiLevelType w:val="singleLevel"/>
    <w:tmpl w:val="EB2206BA"/>
    <w:lvl w:ilvl="0">
      <w:start w:val="1"/>
      <w:numFmt w:val="decimal"/>
      <w:lvlText w:val="%1."/>
      <w:legacy w:legacy="1" w:legacySpace="0" w:legacyIndent="360"/>
      <w:lvlJc w:val="left"/>
      <w:rPr>
        <w:rFonts w:ascii="Cambria" w:hAnsi="Cambria" w:hint="default"/>
        <w:b/>
      </w:rPr>
    </w:lvl>
  </w:abstractNum>
  <w:abstractNum w:abstractNumId="40">
    <w:nsid w:val="728C336A"/>
    <w:multiLevelType w:val="hybridMultilevel"/>
    <w:tmpl w:val="400679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F232E5"/>
    <w:multiLevelType w:val="singleLevel"/>
    <w:tmpl w:val="6CFA5372"/>
    <w:lvl w:ilvl="0">
      <w:start w:val="1"/>
      <w:numFmt w:val="decimal"/>
      <w:lvlText w:val="%1."/>
      <w:legacy w:legacy="1" w:legacySpace="0" w:legacyIndent="360"/>
      <w:lvlJc w:val="left"/>
      <w:rPr>
        <w:rFonts w:ascii="Cambria" w:hAnsi="Cambria" w:hint="default"/>
      </w:rPr>
    </w:lvl>
  </w:abstractNum>
  <w:abstractNum w:abstractNumId="42">
    <w:nsid w:val="755D43FF"/>
    <w:multiLevelType w:val="singleLevel"/>
    <w:tmpl w:val="9CA841BE"/>
    <w:lvl w:ilvl="0">
      <w:start w:val="7"/>
      <w:numFmt w:val="lowerLetter"/>
      <w:lvlText w:val="%1)"/>
      <w:legacy w:legacy="1" w:legacySpace="0" w:legacyIndent="360"/>
      <w:lvlJc w:val="left"/>
      <w:rPr>
        <w:rFonts w:ascii="Cambria" w:hAnsi="Cambria" w:hint="default"/>
      </w:rPr>
    </w:lvl>
  </w:abstractNum>
  <w:abstractNum w:abstractNumId="43">
    <w:nsid w:val="7AD76F01"/>
    <w:multiLevelType w:val="singleLevel"/>
    <w:tmpl w:val="6CFA5372"/>
    <w:lvl w:ilvl="0">
      <w:start w:val="1"/>
      <w:numFmt w:val="decimal"/>
      <w:lvlText w:val="%1."/>
      <w:legacy w:legacy="1" w:legacySpace="0" w:legacyIndent="360"/>
      <w:lvlJc w:val="left"/>
      <w:rPr>
        <w:rFonts w:ascii="Cambria" w:hAnsi="Cambria" w:hint="default"/>
      </w:rPr>
    </w:lvl>
  </w:abstractNum>
  <w:abstractNum w:abstractNumId="44">
    <w:nsid w:val="7CF76407"/>
    <w:multiLevelType w:val="hybridMultilevel"/>
    <w:tmpl w:val="7DC44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43"/>
  </w:num>
  <w:num w:numId="14">
    <w:abstractNumId w:val="37"/>
  </w:num>
  <w:num w:numId="15">
    <w:abstractNumId w:val="19"/>
  </w:num>
  <w:num w:numId="16">
    <w:abstractNumId w:val="22"/>
  </w:num>
  <w:num w:numId="17">
    <w:abstractNumId w:val="25"/>
  </w:num>
  <w:num w:numId="18">
    <w:abstractNumId w:val="29"/>
  </w:num>
  <w:num w:numId="19">
    <w:abstractNumId w:val="16"/>
  </w:num>
  <w:num w:numId="20">
    <w:abstractNumId w:val="32"/>
  </w:num>
  <w:num w:numId="21">
    <w:abstractNumId w:val="12"/>
  </w:num>
  <w:num w:numId="22">
    <w:abstractNumId w:val="42"/>
  </w:num>
  <w:num w:numId="23">
    <w:abstractNumId w:val="26"/>
  </w:num>
  <w:num w:numId="24">
    <w:abstractNumId w:val="31"/>
  </w:num>
  <w:num w:numId="25">
    <w:abstractNumId w:val="34"/>
  </w:num>
  <w:num w:numId="26">
    <w:abstractNumId w:val="34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Cambria" w:hAnsi="Cambria" w:hint="default"/>
          <w:b/>
        </w:rPr>
      </w:lvl>
    </w:lvlOverride>
  </w:num>
  <w:num w:numId="27">
    <w:abstractNumId w:val="23"/>
  </w:num>
  <w:num w:numId="28">
    <w:abstractNumId w:val="41"/>
  </w:num>
  <w:num w:numId="29">
    <w:abstractNumId w:val="39"/>
  </w:num>
  <w:num w:numId="30">
    <w:abstractNumId w:val="15"/>
  </w:num>
  <w:num w:numId="31">
    <w:abstractNumId w:val="35"/>
  </w:num>
  <w:num w:numId="32">
    <w:abstractNumId w:val="18"/>
  </w:num>
  <w:num w:numId="33">
    <w:abstractNumId w:val="14"/>
  </w:num>
  <w:num w:numId="34">
    <w:abstractNumId w:val="17"/>
  </w:num>
  <w:num w:numId="35">
    <w:abstractNumId w:val="36"/>
  </w:num>
  <w:num w:numId="36">
    <w:abstractNumId w:val="20"/>
  </w:num>
  <w:num w:numId="37">
    <w:abstractNumId w:val="40"/>
  </w:num>
  <w:num w:numId="38">
    <w:abstractNumId w:val="27"/>
  </w:num>
  <w:num w:numId="39">
    <w:abstractNumId w:val="30"/>
  </w:num>
  <w:num w:numId="40">
    <w:abstractNumId w:val="13"/>
  </w:num>
  <w:num w:numId="41">
    <w:abstractNumId w:val="33"/>
  </w:num>
  <w:num w:numId="42">
    <w:abstractNumId w:val="28"/>
  </w:num>
  <w:num w:numId="43">
    <w:abstractNumId w:val="21"/>
  </w:num>
  <w:num w:numId="44">
    <w:abstractNumId w:val="24"/>
  </w:num>
  <w:num w:numId="45">
    <w:abstractNumId w:val="38"/>
  </w:num>
  <w:num w:numId="46">
    <w:abstractNumId w:val="44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563"/>
    <w:rsid w:val="00003A40"/>
    <w:rsid w:val="000145B3"/>
    <w:rsid w:val="00015935"/>
    <w:rsid w:val="00080FB7"/>
    <w:rsid w:val="00080FF6"/>
    <w:rsid w:val="000C7FD2"/>
    <w:rsid w:val="000D7CB6"/>
    <w:rsid w:val="00104BDA"/>
    <w:rsid w:val="0011356D"/>
    <w:rsid w:val="00151240"/>
    <w:rsid w:val="001547DC"/>
    <w:rsid w:val="00161438"/>
    <w:rsid w:val="00176F52"/>
    <w:rsid w:val="00190040"/>
    <w:rsid w:val="001A37B3"/>
    <w:rsid w:val="001B0038"/>
    <w:rsid w:val="001C6AAF"/>
    <w:rsid w:val="001C72C6"/>
    <w:rsid w:val="001D1196"/>
    <w:rsid w:val="00201680"/>
    <w:rsid w:val="0020346C"/>
    <w:rsid w:val="00216148"/>
    <w:rsid w:val="00217346"/>
    <w:rsid w:val="00274C20"/>
    <w:rsid w:val="0028702E"/>
    <w:rsid w:val="002A0854"/>
    <w:rsid w:val="002E69C0"/>
    <w:rsid w:val="002E7CE6"/>
    <w:rsid w:val="003077F0"/>
    <w:rsid w:val="00350EF1"/>
    <w:rsid w:val="00353991"/>
    <w:rsid w:val="003616B7"/>
    <w:rsid w:val="00370CCF"/>
    <w:rsid w:val="003770FC"/>
    <w:rsid w:val="00395C7F"/>
    <w:rsid w:val="003C3E34"/>
    <w:rsid w:val="003E44C4"/>
    <w:rsid w:val="003E5778"/>
    <w:rsid w:val="003F6188"/>
    <w:rsid w:val="004161F8"/>
    <w:rsid w:val="00420C90"/>
    <w:rsid w:val="00435886"/>
    <w:rsid w:val="00437D69"/>
    <w:rsid w:val="00454417"/>
    <w:rsid w:val="00455AD3"/>
    <w:rsid w:val="00465A7B"/>
    <w:rsid w:val="004964B8"/>
    <w:rsid w:val="004B4D29"/>
    <w:rsid w:val="004C6200"/>
    <w:rsid w:val="00515B77"/>
    <w:rsid w:val="00536CDA"/>
    <w:rsid w:val="00555774"/>
    <w:rsid w:val="00557003"/>
    <w:rsid w:val="00560C02"/>
    <w:rsid w:val="00590A50"/>
    <w:rsid w:val="00592C19"/>
    <w:rsid w:val="005949CB"/>
    <w:rsid w:val="005B709B"/>
    <w:rsid w:val="005B758C"/>
    <w:rsid w:val="005C6AAF"/>
    <w:rsid w:val="005E0F48"/>
    <w:rsid w:val="005F7C1E"/>
    <w:rsid w:val="00607E84"/>
    <w:rsid w:val="006118CC"/>
    <w:rsid w:val="00623D2E"/>
    <w:rsid w:val="00646AA0"/>
    <w:rsid w:val="00692280"/>
    <w:rsid w:val="006B2A48"/>
    <w:rsid w:val="006D21D9"/>
    <w:rsid w:val="00712541"/>
    <w:rsid w:val="00724E1D"/>
    <w:rsid w:val="00735F0D"/>
    <w:rsid w:val="007669BE"/>
    <w:rsid w:val="00767955"/>
    <w:rsid w:val="007A1351"/>
    <w:rsid w:val="007F79F6"/>
    <w:rsid w:val="0081175D"/>
    <w:rsid w:val="0082510F"/>
    <w:rsid w:val="00825D5E"/>
    <w:rsid w:val="00840F31"/>
    <w:rsid w:val="00852530"/>
    <w:rsid w:val="00891FA1"/>
    <w:rsid w:val="008B02F0"/>
    <w:rsid w:val="008B370B"/>
    <w:rsid w:val="008B3B5C"/>
    <w:rsid w:val="008E7D3E"/>
    <w:rsid w:val="008F0CC6"/>
    <w:rsid w:val="008F3F01"/>
    <w:rsid w:val="008F6EBC"/>
    <w:rsid w:val="00901BDF"/>
    <w:rsid w:val="0091544E"/>
    <w:rsid w:val="00924271"/>
    <w:rsid w:val="009243DD"/>
    <w:rsid w:val="00936D29"/>
    <w:rsid w:val="00940A58"/>
    <w:rsid w:val="009617EA"/>
    <w:rsid w:val="00966C28"/>
    <w:rsid w:val="00970B25"/>
    <w:rsid w:val="00984E47"/>
    <w:rsid w:val="00985B73"/>
    <w:rsid w:val="009C3124"/>
    <w:rsid w:val="009E7490"/>
    <w:rsid w:val="00A03CEE"/>
    <w:rsid w:val="00A42AA8"/>
    <w:rsid w:val="00A4323E"/>
    <w:rsid w:val="00A45A9C"/>
    <w:rsid w:val="00AA0F07"/>
    <w:rsid w:val="00AB36DB"/>
    <w:rsid w:val="00AC0809"/>
    <w:rsid w:val="00AD5903"/>
    <w:rsid w:val="00AF7563"/>
    <w:rsid w:val="00B175F5"/>
    <w:rsid w:val="00B43CCA"/>
    <w:rsid w:val="00B46065"/>
    <w:rsid w:val="00B470B7"/>
    <w:rsid w:val="00B80AAA"/>
    <w:rsid w:val="00B8592D"/>
    <w:rsid w:val="00B9263A"/>
    <w:rsid w:val="00B97E9B"/>
    <w:rsid w:val="00BB712F"/>
    <w:rsid w:val="00BD3FA1"/>
    <w:rsid w:val="00BF0D9E"/>
    <w:rsid w:val="00C246F6"/>
    <w:rsid w:val="00C508A0"/>
    <w:rsid w:val="00C53679"/>
    <w:rsid w:val="00C65857"/>
    <w:rsid w:val="00C71AEB"/>
    <w:rsid w:val="00C85165"/>
    <w:rsid w:val="00CA1A27"/>
    <w:rsid w:val="00CA244C"/>
    <w:rsid w:val="00CE017A"/>
    <w:rsid w:val="00D50318"/>
    <w:rsid w:val="00D6712A"/>
    <w:rsid w:val="00D70C9F"/>
    <w:rsid w:val="00D71ECC"/>
    <w:rsid w:val="00D8132C"/>
    <w:rsid w:val="00D91BBF"/>
    <w:rsid w:val="00D94BC1"/>
    <w:rsid w:val="00D9734C"/>
    <w:rsid w:val="00DC3E0B"/>
    <w:rsid w:val="00DC5F8D"/>
    <w:rsid w:val="00DD27E8"/>
    <w:rsid w:val="00DD4FE0"/>
    <w:rsid w:val="00DE73B1"/>
    <w:rsid w:val="00E20553"/>
    <w:rsid w:val="00E24D27"/>
    <w:rsid w:val="00E5068C"/>
    <w:rsid w:val="00E5069C"/>
    <w:rsid w:val="00E51399"/>
    <w:rsid w:val="00E53DC2"/>
    <w:rsid w:val="00E56938"/>
    <w:rsid w:val="00EA5D08"/>
    <w:rsid w:val="00EA6269"/>
    <w:rsid w:val="00ED66E8"/>
    <w:rsid w:val="00EE10E3"/>
    <w:rsid w:val="00F056DD"/>
    <w:rsid w:val="00F51D4A"/>
    <w:rsid w:val="00F53347"/>
    <w:rsid w:val="00F70DD1"/>
    <w:rsid w:val="00F7566D"/>
    <w:rsid w:val="00FA5C17"/>
    <w:rsid w:val="00FA7941"/>
    <w:rsid w:val="00FB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811E92A-3EED-4AAC-A4EB-A2E8A750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54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1A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5C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5C7F"/>
  </w:style>
  <w:style w:type="paragraph" w:styleId="Footer">
    <w:name w:val="footer"/>
    <w:basedOn w:val="Normal"/>
    <w:link w:val="FooterChar"/>
    <w:uiPriority w:val="99"/>
    <w:unhideWhenUsed/>
    <w:rsid w:val="00395C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5C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DA9BC-BB0C-4677-94F9-2992A180E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4528</Words>
  <Characters>25810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Gazeta Lajm</cp:lastModifiedBy>
  <cp:revision>2</cp:revision>
  <dcterms:created xsi:type="dcterms:W3CDTF">2019-08-29T10:53:00Z</dcterms:created>
  <dcterms:modified xsi:type="dcterms:W3CDTF">2019-08-29T10:53:00Z</dcterms:modified>
</cp:coreProperties>
</file>